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B74" w:rsidRPr="008B4B74" w:rsidRDefault="008B4B74" w:rsidP="008B4B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rPr>
          <w:i/>
          <w:sz w:val="36"/>
          <w:szCs w:val="36"/>
          <w:vertAlign w:val="superscript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B4B74" w:rsidRPr="001C6934" w:rsidRDefault="008B4B74" w:rsidP="008B4B74">
      <w:pPr>
        <w:widowControl w:val="0"/>
        <w:suppressAutoHyphens/>
        <w:autoSpaceDE w:val="0"/>
        <w:autoSpaceDN w:val="0"/>
        <w:adjustRightInd w:val="0"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Pr="00A20A8B" w:rsidRDefault="008B4B74" w:rsidP="008B4B7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                                      Рабочая ПРОГРАММа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учебного предмета 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B4B74" w:rsidRPr="005F0526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Английский язык</w:t>
      </w:r>
    </w:p>
    <w:p w:rsidR="008B4B74" w:rsidRPr="00A20A8B" w:rsidRDefault="008B4B74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  <w:r>
        <w:rPr>
          <w:b/>
        </w:rPr>
        <w:t xml:space="preserve">                                                                          </w:t>
      </w:r>
      <w:r>
        <w:t>Основное общее образование</w:t>
      </w: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5 классы</w:t>
      </w:r>
    </w:p>
    <w:p w:rsidR="008B4B74" w:rsidRPr="004A24CF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t>Количество часов: 105  часов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3E5186" w:rsidP="008B4B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г. Кировград, 2020</w:t>
      </w:r>
      <w:r w:rsidR="008B4B74">
        <w:rPr>
          <w:bCs/>
        </w:rPr>
        <w:t xml:space="preserve"> </w:t>
      </w:r>
      <w:r w:rsidR="008B4B74" w:rsidRPr="00A20A8B">
        <w:rPr>
          <w:bCs/>
        </w:rPr>
        <w:t>г.</w:t>
      </w: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Pr="00A20A8B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sz w:val="28"/>
          <w:szCs w:val="28"/>
        </w:rPr>
      </w:pPr>
      <w:r w:rsidRPr="001C6934"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  <w:r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государственного образовательного стандарта (</w:t>
      </w:r>
      <w:r>
        <w:rPr>
          <w:sz w:val="28"/>
          <w:szCs w:val="28"/>
        </w:rPr>
        <w:t>ФГОС)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Организация-разработчик: </w:t>
      </w:r>
      <w:r>
        <w:rPr>
          <w:sz w:val="28"/>
          <w:szCs w:val="28"/>
        </w:rPr>
        <w:t>МАОУ СОШ № 1</w:t>
      </w:r>
      <w:r w:rsidRPr="001C6934">
        <w:rPr>
          <w:sz w:val="28"/>
          <w:szCs w:val="28"/>
        </w:rPr>
        <w:t>.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1C6934">
        <w:rPr>
          <w:sz w:val="28"/>
          <w:szCs w:val="28"/>
        </w:rPr>
        <w:t>Разработчик</w:t>
      </w:r>
      <w:r>
        <w:rPr>
          <w:sz w:val="28"/>
          <w:szCs w:val="28"/>
        </w:rPr>
        <w:t>(</w:t>
      </w:r>
      <w:r w:rsidRPr="001C6934">
        <w:rPr>
          <w:sz w:val="28"/>
          <w:szCs w:val="28"/>
        </w:rPr>
        <w:t>и</w:t>
      </w:r>
      <w:r>
        <w:rPr>
          <w:sz w:val="28"/>
          <w:szCs w:val="28"/>
        </w:rPr>
        <w:t>)</w:t>
      </w:r>
      <w:r w:rsidRPr="001C6934">
        <w:rPr>
          <w:sz w:val="28"/>
          <w:szCs w:val="28"/>
        </w:rPr>
        <w:t>:</w:t>
      </w:r>
    </w:p>
    <w:p w:rsidR="008B4B74" w:rsidRPr="001C6934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8B4B74" w:rsidRPr="005F0526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Казакова Елена Александровна</w:t>
      </w:r>
      <w:r w:rsidRPr="005F0526">
        <w:rPr>
          <w:sz w:val="28"/>
          <w:szCs w:val="28"/>
          <w:u w:val="single"/>
        </w:rPr>
        <w:t xml:space="preserve">, учитель </w:t>
      </w:r>
      <w:r w:rsidR="00482267">
        <w:rPr>
          <w:sz w:val="28"/>
          <w:szCs w:val="28"/>
          <w:u w:val="single"/>
        </w:rPr>
        <w:t>английского языка(высшая</w:t>
      </w:r>
      <w:r>
        <w:rPr>
          <w:sz w:val="28"/>
          <w:szCs w:val="28"/>
          <w:u w:val="single"/>
        </w:rPr>
        <w:t>), Белова Елена Валентиновна</w:t>
      </w:r>
      <w:r w:rsidRPr="005F0526">
        <w:rPr>
          <w:sz w:val="28"/>
          <w:szCs w:val="28"/>
          <w:u w:val="single"/>
        </w:rPr>
        <w:t xml:space="preserve">, учитель </w:t>
      </w:r>
      <w:r>
        <w:rPr>
          <w:sz w:val="28"/>
          <w:szCs w:val="28"/>
          <w:u w:val="single"/>
        </w:rPr>
        <w:t>английского языка ( 1 категория), Вологжанина Ирина Фидуловна  учите</w:t>
      </w:r>
      <w:r w:rsidR="00482267">
        <w:rPr>
          <w:sz w:val="28"/>
          <w:szCs w:val="28"/>
          <w:u w:val="single"/>
        </w:rPr>
        <w:t>ль английского (соответствие)</w:t>
      </w:r>
      <w:r>
        <w:rPr>
          <w:sz w:val="28"/>
          <w:szCs w:val="28"/>
          <w:u w:val="single"/>
        </w:rPr>
        <w:t>, Буторина Екат</w:t>
      </w:r>
      <w:r w:rsidR="00001591">
        <w:rPr>
          <w:sz w:val="28"/>
          <w:szCs w:val="28"/>
          <w:u w:val="single"/>
        </w:rPr>
        <w:t>ерина Александровна (1 категория</w:t>
      </w:r>
      <w:r>
        <w:rPr>
          <w:sz w:val="28"/>
          <w:szCs w:val="28"/>
          <w:u w:val="single"/>
        </w:rPr>
        <w:t>)</w:t>
      </w:r>
    </w:p>
    <w:p w:rsidR="008B4B74" w:rsidRPr="00001591" w:rsidRDefault="008B4B74" w:rsidP="008B4B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</w:p>
    <w:p w:rsidR="008B4B74" w:rsidRPr="001C6934" w:rsidRDefault="008B4B74" w:rsidP="008B4B74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1C6934">
        <w:rPr>
          <w:sz w:val="28"/>
          <w:szCs w:val="28"/>
        </w:rPr>
        <w:t xml:space="preserve">Рекомендована </w:t>
      </w:r>
      <w:r>
        <w:rPr>
          <w:sz w:val="28"/>
          <w:szCs w:val="28"/>
        </w:rPr>
        <w:t>Методическим советом МАОУ СОШ № 1</w:t>
      </w:r>
      <w:r w:rsidRPr="001C6934">
        <w:rPr>
          <w:sz w:val="28"/>
          <w:szCs w:val="28"/>
        </w:rPr>
        <w:t xml:space="preserve"> </w:t>
      </w:r>
    </w:p>
    <w:p w:rsidR="008B4B74" w:rsidRPr="001C693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  <w:r w:rsidRPr="001C6934">
        <w:rPr>
          <w:sz w:val="28"/>
          <w:szCs w:val="28"/>
        </w:rPr>
        <w:t>(протокол №</w:t>
      </w:r>
      <w:r>
        <w:rPr>
          <w:sz w:val="28"/>
          <w:szCs w:val="28"/>
        </w:rPr>
        <w:t xml:space="preserve"> 1</w:t>
      </w:r>
      <w:r w:rsidRPr="001C6934">
        <w:rPr>
          <w:sz w:val="28"/>
          <w:szCs w:val="28"/>
        </w:rPr>
        <w:t xml:space="preserve"> </w:t>
      </w:r>
      <w:r w:rsidR="00001591">
        <w:rPr>
          <w:sz w:val="28"/>
          <w:szCs w:val="28"/>
        </w:rPr>
        <w:t xml:space="preserve"> от «31</w:t>
      </w:r>
      <w:r w:rsidRPr="001C6934">
        <w:rPr>
          <w:sz w:val="28"/>
          <w:szCs w:val="28"/>
        </w:rPr>
        <w:t xml:space="preserve">» </w:t>
      </w:r>
      <w:r w:rsidR="00001591">
        <w:rPr>
          <w:sz w:val="28"/>
          <w:szCs w:val="28"/>
        </w:rPr>
        <w:t>августа 2020</w:t>
      </w:r>
      <w:r w:rsidR="00EC52B9">
        <w:rPr>
          <w:sz w:val="28"/>
          <w:szCs w:val="28"/>
        </w:rPr>
        <w:t xml:space="preserve"> </w:t>
      </w:r>
      <w:r w:rsidRPr="001C6934">
        <w:rPr>
          <w:sz w:val="28"/>
          <w:szCs w:val="28"/>
        </w:rPr>
        <w:t>г.)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1C6934">
        <w:rPr>
          <w:sz w:val="28"/>
          <w:szCs w:val="28"/>
        </w:rPr>
        <w:t>«Утверждена приказ</w:t>
      </w:r>
      <w:r>
        <w:rPr>
          <w:sz w:val="28"/>
          <w:szCs w:val="28"/>
        </w:rPr>
        <w:t>ом директора МАОУ СОШ № 1</w:t>
      </w:r>
      <w:r w:rsidRPr="001C6934">
        <w:rPr>
          <w:sz w:val="28"/>
          <w:szCs w:val="28"/>
        </w:rPr>
        <w:t xml:space="preserve">  №</w:t>
      </w:r>
      <w:r w:rsidR="00001591">
        <w:rPr>
          <w:sz w:val="28"/>
          <w:szCs w:val="28"/>
        </w:rPr>
        <w:t xml:space="preserve"> 75</w:t>
      </w:r>
      <w:r>
        <w:rPr>
          <w:sz w:val="28"/>
          <w:szCs w:val="28"/>
        </w:rPr>
        <w:t xml:space="preserve">-0  </w:t>
      </w:r>
    </w:p>
    <w:p w:rsidR="008B4B74" w:rsidRDefault="001F3507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от «</w:t>
      </w:r>
      <w:r w:rsidR="00001591">
        <w:rPr>
          <w:sz w:val="28"/>
          <w:szCs w:val="28"/>
        </w:rPr>
        <w:t>31» августа 2020</w:t>
      </w:r>
      <w:r>
        <w:rPr>
          <w:sz w:val="28"/>
          <w:szCs w:val="28"/>
        </w:rPr>
        <w:t>г.</w:t>
      </w: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001591" w:rsidRDefault="00001591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B4B74" w:rsidRPr="003A6DE0" w:rsidRDefault="008B4B74" w:rsidP="008B4B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0E00E8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 записка</w:t>
      </w:r>
    </w:p>
    <w:p w:rsidR="008B4B74" w:rsidRPr="000E00E8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Изучение предмета «Английский язык» представляет собой неотъемлемое звено в системе непрерывного образования обучающихся.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для 5 класса составлена на основе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закона Российской Федерации от 29.12.2012  №ФЗ— 273  «Об  образовании в Российской Федерации»,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5296C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 (Фундаментальное ядро содержания общего образования, Требования к результатам основного общего образования, основные идеи и положения программы развития и формирования универсальных учебных действий для общего образования),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95296C">
        <w:rPr>
          <w:rFonts w:ascii="Times New Roman" w:hAnsi="Times New Roman" w:cs="Times New Roman"/>
          <w:sz w:val="24"/>
          <w:szCs w:val="24"/>
        </w:rPr>
        <w:t>римерной учебной программы по предмету «Английский язык» (авторы: Комарова Ю. А., Ларионова И.В., М.: Русское слово, 2014г.)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Базисного учебного плана МАОУ СОШ № 1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рабочей учебной программе по английскому языку соблюдается преемственность с примерными программами начального общего образования.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Рабочая учебная программа по английскому языку содержит следующие разделы: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пояснительную записку, в которой определяются цель и задачи обучения английскому языку в 5 классе, раскрываются особенности содержания образования, описывается место учебного предмета в учебном  плане, личностные, метапредметные и предметные результаты освоения учебного предмета;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содержание учебного предмета, включающее перечень основного изучаемого материала, распределенного по содержательным разделам с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тематическое планирование с описанием видов учебной деятельности обучающихся 5 классов и указанием количества часов на изучение соответствующего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учебно-методическое и материально-техническое оснащение учебного процесса;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планируемые результаты освоения учебного предмета, описанные на уровне конкретных предметных действий, которыми должен овладеть обучающийся в итоге освоения программы учебного предмета;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—  список источников.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Цели и задачи изучения английского языка на </w:t>
      </w:r>
      <w:r>
        <w:rPr>
          <w:rFonts w:ascii="Times New Roman" w:eastAsia="Times New Roman" w:hAnsi="Times New Roman"/>
          <w:b/>
          <w:bCs/>
          <w:sz w:val="32"/>
          <w:szCs w:val="28"/>
        </w:rPr>
        <w:t>основном</w:t>
      </w:r>
      <w:r w:rsidRPr="00D83C7D">
        <w:rPr>
          <w:rFonts w:ascii="Times New Roman" w:eastAsia="Times New Roman" w:hAnsi="Times New Roman"/>
          <w:b/>
          <w:bCs/>
          <w:sz w:val="32"/>
          <w:szCs w:val="28"/>
        </w:rPr>
        <w:t xml:space="preserve"> этапе</w:t>
      </w:r>
    </w:p>
    <w:p w:rsidR="008B4B74" w:rsidRPr="00D83C7D" w:rsidRDefault="008B4B74" w:rsidP="008B4B74">
      <w:pPr>
        <w:autoSpaceDE w:val="0"/>
        <w:autoSpaceDN w:val="0"/>
        <w:adjustRightInd w:val="0"/>
        <w:spacing w:after="0" w:line="204" w:lineRule="auto"/>
        <w:ind w:firstLine="288"/>
        <w:jc w:val="center"/>
        <w:rPr>
          <w:rFonts w:ascii="Times New Roman" w:eastAsia="Times New Roman" w:hAnsi="Times New Roman"/>
          <w:b/>
          <w:bCs/>
          <w:sz w:val="32"/>
          <w:szCs w:val="28"/>
        </w:rPr>
      </w:pP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Изучение английского языка в основной школе направлено на достижение следующих </w:t>
      </w:r>
      <w:r w:rsidRPr="0095296C">
        <w:rPr>
          <w:rFonts w:ascii="Times New Roman" w:hAnsi="Times New Roman" w:cs="Times New Roman"/>
          <w:b/>
          <w:sz w:val="24"/>
          <w:szCs w:val="24"/>
        </w:rPr>
        <w:t>целей</w:t>
      </w:r>
      <w:r w:rsidRPr="0095296C">
        <w:rPr>
          <w:rFonts w:ascii="Times New Roman" w:hAnsi="Times New Roman" w:cs="Times New Roman"/>
          <w:sz w:val="24"/>
          <w:szCs w:val="24"/>
        </w:rPr>
        <w:t>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1.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95296C">
        <w:rPr>
          <w:rFonts w:ascii="Times New Roman" w:hAnsi="Times New Roman" w:cs="Times New Roman"/>
          <w:sz w:val="24"/>
          <w:szCs w:val="24"/>
        </w:rPr>
        <w:t xml:space="preserve"> иноязычной </w:t>
      </w:r>
      <w:r w:rsidRPr="0095296C">
        <w:rPr>
          <w:rFonts w:ascii="Times New Roman" w:hAnsi="Times New Roman" w:cs="Times New Roman"/>
          <w:b/>
          <w:sz w:val="24"/>
          <w:szCs w:val="24"/>
        </w:rPr>
        <w:t>коммуникативной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в совокупности ее составляющих: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речевая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коммуникативных умений в четырех основных видах речевой деятельно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сти (говорении, аудировании, чтении, письме);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языковая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овладение новыми языковыми средствами (фонетическими, орфографическими.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социокультурная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/ </w:t>
      </w:r>
      <w:r w:rsidRPr="0095296C">
        <w:rPr>
          <w:rFonts w:ascii="Times New Roman" w:hAnsi="Times New Roman" w:cs="Times New Roman"/>
          <w:i/>
          <w:sz w:val="24"/>
          <w:szCs w:val="24"/>
        </w:rPr>
        <w:t>межкультурная компетенции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приобщение к культуре, традициям, реалиям стран изучаемого языка в рамках тем, сфер и ситуаций общения, отвечающих опыту, интересам, психологическим осо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бенностям обучающихся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</w:t>
      </w:r>
      <w:r w:rsidRPr="0095296C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развитие умений выходить из положения в условиях дефицита языковых средств при получении и передаче информации:</w:t>
      </w:r>
    </w:p>
    <w:p w:rsidR="008B4B74" w:rsidRPr="0095296C" w:rsidRDefault="008B4B74" w:rsidP="008B4B74">
      <w:pPr>
        <w:spacing w:after="0" w:line="204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</w:t>
      </w:r>
      <w:r w:rsidRPr="0095296C">
        <w:rPr>
          <w:rFonts w:ascii="Times New Roman" w:hAnsi="Times New Roman" w:cs="Times New Roman"/>
          <w:i/>
          <w:sz w:val="24"/>
          <w:szCs w:val="24"/>
        </w:rPr>
        <w:t>учебно-познавательная компетенция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– дальнейшее развитие общих и специальных учебных умений, уни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версальных способов деятельности: ознакомление с доступными обучающимся способами и приемами самостоя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тельного изучения языков и культур, в том числе с использованием новых информационных технологий.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2.  </w:t>
      </w:r>
      <w:r w:rsidRPr="0095296C">
        <w:rPr>
          <w:rFonts w:ascii="Times New Roman" w:hAnsi="Times New Roman" w:cs="Times New Roman"/>
          <w:b/>
          <w:sz w:val="24"/>
          <w:szCs w:val="24"/>
        </w:rPr>
        <w:t>Развитие личности обучающихся</w:t>
      </w:r>
      <w:r w:rsidRPr="0095296C">
        <w:rPr>
          <w:rFonts w:ascii="Times New Roman" w:hAnsi="Times New Roman" w:cs="Times New Roman"/>
          <w:sz w:val="24"/>
          <w:szCs w:val="24"/>
        </w:rPr>
        <w:t xml:space="preserve"> посредством реализации воспитательного потенциала иностранного языка: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–  формирование у обучающихся потребности в изучении иностранных языков и овладение ими как средствами общения, познания, самореализации и социальной адаптации в пол и культурном </w:t>
      </w:r>
      <w:r w:rsidRPr="0095296C">
        <w:rPr>
          <w:rFonts w:ascii="Times New Roman" w:hAnsi="Times New Roman" w:cs="Times New Roman"/>
          <w:sz w:val="24"/>
          <w:szCs w:val="24"/>
        </w:rPr>
        <w:lastRenderedPageBreak/>
        <w:t>полиэтническом мире в услови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ях глобализации на основе осознания важности изучения иностранного языка и родного языка как средства об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щения и познания в современном мире;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формирование общекультурной и этнической идентичности как составляющих гражданской идентичности личности: воспитание качеств гражданина, патриота; развитие национального самосознания, стремления к вза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имопониманию между людьми разных сообществ, толерантного отношения к проявлению иной культуры; луч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шее осознание сноси собственной культуры;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развитие стремления к овладению основами мировой культуры средствами иностранного языка;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– осознание необходимости вести здоровый образ жизни путем информирования об общественно признан</w:t>
      </w:r>
      <w:r w:rsidRPr="0095296C">
        <w:rPr>
          <w:rFonts w:ascii="Times New Roman" w:hAnsi="Times New Roman" w:cs="Times New Roman"/>
          <w:sz w:val="24"/>
          <w:szCs w:val="24"/>
        </w:rPr>
        <w:softHyphen/>
        <w:t>ных формах поддержания здоровья и обсуждения необходимости отказа от вредных привычек.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296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B4B74" w:rsidRPr="0095296C" w:rsidRDefault="008B4B74" w:rsidP="00675A7F">
      <w:pPr>
        <w:pStyle w:val="afb"/>
        <w:numPr>
          <w:ilvl w:val="0"/>
          <w:numId w:val="1"/>
        </w:numPr>
        <w:spacing w:line="211" w:lineRule="auto"/>
        <w:jc w:val="both"/>
      </w:pPr>
      <w:r w:rsidRPr="0095296C">
        <w:t xml:space="preserve">развивать  и  воспитывать  коммуникативную  культуру школьников,  </w:t>
      </w:r>
    </w:p>
    <w:p w:rsidR="008B4B74" w:rsidRPr="0095296C" w:rsidRDefault="008B4B74" w:rsidP="008B4B74">
      <w:pPr>
        <w:spacing w:after="0" w:line="211" w:lineRule="auto"/>
        <w:ind w:left="36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расширять  и обогащать  их  коммуникативный  и  жизненный  опыт  в  новом  контексте  общения, расширять кругозор обучающихся;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95296C">
        <w:rPr>
          <w:rFonts w:ascii="Times New Roman" w:hAnsi="Times New Roman" w:cs="Times New Roman"/>
          <w:spacing w:val="-4"/>
          <w:sz w:val="24"/>
          <w:szCs w:val="24"/>
        </w:rPr>
        <w:t xml:space="preserve">—   научить  ценить  своих  друзей,  участвовать  в  совместной  деятельности, правильно  организовывать  свой  досуг,  следовать  правилам  здорового  образа  жизни;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познакомить с миром их зарубежных сверстников и научить с уважением относиться к представителям других стран;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—   формировать осознание  важности  изучения  английского  языка  как  средства  общения между жителями разных стран.    </w:t>
      </w:r>
    </w:p>
    <w:p w:rsidR="008B4B74" w:rsidRPr="00D83C7D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C104CD">
        <w:rPr>
          <w:rFonts w:ascii="Times New Roman" w:hAnsi="Times New Roman" w:cs="Times New Roman"/>
          <w:b/>
          <w:sz w:val="32"/>
          <w:szCs w:val="24"/>
        </w:rPr>
        <w:t>Общая характеристика учебного предмета «Английский язык»</w:t>
      </w: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Основная школа — вторая ступень общего образования. Она является важным звеном, которое соединяет все три ступени общего образования: начальную, основную и старшую. Обучающиеся 5 класса характеризуются наличием значительных изменений в развитии,  так как к моменту начала обучения в основной школе у них расширился кругозор и общее представление о мире, сформированы элементарные коммуникативные умения на иностранном языке в четырех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 обучающихся 5 класса  совершенствуются приобретенные ранее знания, навыки и умения, увеличивается объем используемых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В 5 классе усиливается роль принципов когнитивной направленности учебного процесса, индивидуализации и дифференциации обучения, большее значение приобретает освоение современных технологий изучения иностранного языка, формирование учебно-исследовательских умений, осознание места и роли родного и иностранных языков в целостном поликультурном, полиязычном мире как средств общения, познания, самореализации и социальной адаптации, развитие средствами учебного предмета таких качеств личности, как гражданственность, национальная идентичность, патриотизм, толерантное отношение к проявлениям иной культуры.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Особенности содержания обучения иностранному языку в 8 классе  обусловлены динамикой развития школьников. Выделяются два возрастных этапа: 5—7 и 8—9 классы. К концу обучения в основной школе (8—9 классы) усиливается стремление школьников к самоопределению. У них с неизбежностью возникают вопросы: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продолжать ли образование в полной средней школе (10—11 классы) или в начальном профессиональном учебном заведении (колледже, техникуме и др.);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• если продолжать образование в полной средней школе, то на каком уровне — базовом или профильном;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• если на профильном уровне, то какой профиль (из предлагаемых школой) выбрать?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Помочь самоопределению школьников призвана предпрофильная подготовка, которая начинается в конце 8 класса и продолжается в 9 классе. Она способствует выявлению их потенциальных склонностей, способностей, готовности к выбору дальнейшего направления своего образования и к определению в нем места иностранного языка: либо в качестве одного из базовых учебных предметов, либо в качестве профильного.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Продолжается развитие иноязычной коммуникативной компетенции в единстве всех ее составляющих: языковой, речевой, социокультурной/межкультурной, компенсаторной и учебно-познавательной компетенций. Однако еще большее значение приобретают принципы дифференциации и индивидуализации обучения.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 xml:space="preserve">Это придает обучению ярко выраженный практико-ориентированный характер, проявляющийся в том числе в формировании надпредметных ключевых компетенций — готовности обучающихся </w:t>
      </w:r>
      <w:r w:rsidRPr="0095296C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усвоенные знания, умения и способы деятельности в реальной жизни для решения практических задач и развития творческого потенциала. 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Это должно дать возможность обучающимся основной школы достичь общеевропейского допорогового уровня иноязычной коммуникативной компетенции (уровня А2 в терминах Совета Европы). Данный уровень позволит выпускникам основной школы использовать иностранный язык для продолжения образования на старшей ступени обучения в школе и для дальнейшего самообразования.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Основные содержательные линии. Первой содержательной линией учебного предмета «Английский язык» являются коммуникативные умения в основных видах речевой деятельности, второй — языковые средства и навыки оперирования ими, третьей— социокультурные знания и умения.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Указанные содержательные линии находятся в тесной взаимосвязи, что обусловлено единством составляющих коммуникативной компетенции как цели обучения: речевой, языковой, социокультурной.</w:t>
      </w:r>
    </w:p>
    <w:p w:rsidR="008B4B74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Основной линией следует считать коммуникативные умения, которые представляют собой результат овладения иностранным языком на данном этапе обучения. Формирование коммуникативных умений предполагает овладение языковыми средствами, а также навыками оперирования ими в процессе говорения, аудирования, чтения и письма. Таким образом, языковые знания и навыки представляют собой часть названных выше сложных коммуникативных умений. Формирование коммуникативной компетенции неразрывно связано с социокультурными знаниями, которые составляют предмет содержания речи и обеспечивают взаимопонимание в социокультурной/межкультурной коммуникации. Все три указанные основные содержательные линии взаимосвязаны, и отсутствие одной из них нарушает единство учебного предмета «Английский  язык».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B4B74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104CD">
        <w:rPr>
          <w:rFonts w:ascii="Times New Roman" w:hAnsi="Times New Roman" w:cs="Times New Roman"/>
          <w:b/>
          <w:sz w:val="32"/>
          <w:szCs w:val="28"/>
        </w:rPr>
        <w:t>Описание места учебного предмета в учебном плане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Иностранный язык как учебный предмет наряду с родным языком и литературой входит в образовательную область «Филология», закладывая основы филологического образования и формируя коммуникативную культуру школьника.</w:t>
      </w:r>
    </w:p>
    <w:p w:rsidR="008B4B74" w:rsidRPr="0095296C" w:rsidRDefault="008B4B74" w:rsidP="008B4B74">
      <w:pPr>
        <w:spacing w:after="0" w:line="211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5296C">
        <w:rPr>
          <w:rFonts w:ascii="Times New Roman" w:hAnsi="Times New Roman" w:cs="Times New Roman"/>
          <w:sz w:val="24"/>
          <w:szCs w:val="24"/>
        </w:rPr>
        <w:t>Предмет «Английский язык» является необходимым компонентом общего образования школьников. Рабочая учебная программа по английскому языку  для 5 класса составлена из расчета часов, указанных в Базисном учебном плане образовательных учреждений общего образования и учебном плане 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5296C">
        <w:rPr>
          <w:rFonts w:ascii="Times New Roman" w:hAnsi="Times New Roman" w:cs="Times New Roman"/>
          <w:sz w:val="24"/>
          <w:szCs w:val="24"/>
        </w:rPr>
        <w:t>ОУ «</w:t>
      </w:r>
      <w:r>
        <w:rPr>
          <w:rFonts w:ascii="Times New Roman" w:hAnsi="Times New Roman" w:cs="Times New Roman"/>
          <w:sz w:val="24"/>
          <w:szCs w:val="24"/>
        </w:rPr>
        <w:t>СОШ</w:t>
      </w:r>
      <w:r w:rsidRPr="0095296C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5296C">
        <w:rPr>
          <w:rFonts w:ascii="Times New Roman" w:hAnsi="Times New Roman" w:cs="Times New Roman"/>
          <w:sz w:val="24"/>
          <w:szCs w:val="24"/>
        </w:rPr>
        <w:t>». Предмет «Английский язык»  изучается в 5 классе в объеме 10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5296C">
        <w:rPr>
          <w:rFonts w:ascii="Times New Roman" w:hAnsi="Times New Roman" w:cs="Times New Roman"/>
          <w:sz w:val="24"/>
          <w:szCs w:val="24"/>
        </w:rPr>
        <w:t xml:space="preserve"> часа, из расчета 3 часа в неделю.</w:t>
      </w:r>
    </w:p>
    <w:p w:rsidR="008B4B74" w:rsidRPr="00C104CD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B4B74" w:rsidRPr="0070526F" w:rsidRDefault="008B4B74" w:rsidP="008B4B74">
      <w:pPr>
        <w:spacing w:after="0" w:line="211" w:lineRule="auto"/>
        <w:ind w:firstLine="28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0526F">
        <w:rPr>
          <w:rFonts w:ascii="Times New Roman" w:hAnsi="Times New Roman" w:cs="Times New Roman"/>
          <w:b/>
          <w:sz w:val="32"/>
          <w:szCs w:val="28"/>
        </w:rPr>
        <w:t xml:space="preserve">Личностные, метапредметные и предметные результаты освоения 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32"/>
          <w:szCs w:val="32"/>
        </w:rPr>
      </w:pPr>
      <w:r w:rsidRPr="00EE08F4">
        <w:rPr>
          <w:b/>
          <w:bCs/>
          <w:sz w:val="32"/>
          <w:szCs w:val="32"/>
        </w:rPr>
        <w:t>основной образовательной программы основного общего образования:</w:t>
      </w:r>
    </w:p>
    <w:p w:rsidR="008B4B74" w:rsidRPr="001D4345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sz w:val="26"/>
          <w:szCs w:val="26"/>
        </w:rPr>
      </w:pPr>
      <w:r w:rsidRPr="00EE08F4">
        <w:rPr>
          <w:b/>
          <w:bCs/>
          <w:sz w:val="26"/>
          <w:szCs w:val="26"/>
        </w:rPr>
        <w:t>Личностные результаты освоения основной образовательной программы основного общего образования:</w:t>
      </w:r>
    </w:p>
    <w:p w:rsidR="008B4B74" w:rsidRPr="00EE08F4" w:rsidRDefault="008B4B74" w:rsidP="008B4B74">
      <w:pPr>
        <w:pStyle w:val="Default"/>
        <w:ind w:left="360"/>
        <w:jc w:val="center"/>
        <w:rPr>
          <w:b/>
          <w:bCs/>
          <w:i/>
          <w:iCs/>
          <w:sz w:val="26"/>
          <w:szCs w:val="26"/>
        </w:rPr>
      </w:pP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1.</w:t>
      </w:r>
      <w:r w:rsidRPr="001D4345">
        <w:rPr>
          <w:b/>
          <w:i/>
          <w:iCs/>
          <w:sz w:val="26"/>
          <w:szCs w:val="26"/>
        </w:rPr>
        <w:t>Сформированность гражданской идентичности, гуманистических и демократических ценностных ориентаций, осознание своей этнической и национальной принадлежности: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1.1 </w:t>
      </w:r>
      <w:r w:rsidRPr="001D4345">
        <w:rPr>
          <w:sz w:val="26"/>
          <w:szCs w:val="26"/>
        </w:rPr>
        <w:t xml:space="preserve">Знание истории и географии края, понимание места России в общемировом культурном наследии.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1.2 </w:t>
      </w:r>
      <w:r w:rsidRPr="001D4345">
        <w:rPr>
          <w:sz w:val="26"/>
          <w:szCs w:val="26"/>
        </w:rPr>
        <w:t xml:space="preserve">Сформированность чувства гордости и уважения к Отечеству, его истории, культурным и историческим памятникам, гражданский патриотизм.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Л.1.3 </w:t>
      </w:r>
      <w:r w:rsidRPr="001D4345">
        <w:rPr>
          <w:sz w:val="26"/>
          <w:szCs w:val="26"/>
        </w:rPr>
        <w:t xml:space="preserve">Знание о народах, этнических группах России, их национальных ценностях, культурных традициях.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ab/>
        <w:t xml:space="preserve">Л 1.4  </w:t>
      </w:r>
      <w:r w:rsidRPr="001D4345">
        <w:rPr>
          <w:sz w:val="26"/>
          <w:szCs w:val="26"/>
        </w:rPr>
        <w:t xml:space="preserve">Готовность к поддержанию межэтнического мира и согласия в социуме, готовность к равноправному сотрудничеству. </w:t>
      </w:r>
    </w:p>
    <w:p w:rsidR="008B4B74" w:rsidRPr="001D4345" w:rsidRDefault="008B4B74" w:rsidP="008B4B74">
      <w:pPr>
        <w:pStyle w:val="Default"/>
        <w:jc w:val="both"/>
        <w:rPr>
          <w:i/>
          <w:iCs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Л 2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Мотивированность на учебную деятельность, опыт участия в социально значимой деятельности: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i/>
          <w:iCs/>
          <w:sz w:val="26"/>
          <w:szCs w:val="26"/>
        </w:rPr>
        <w:tab/>
      </w:r>
      <w:r w:rsidRPr="001D4345">
        <w:rPr>
          <w:b/>
          <w:i/>
          <w:iCs/>
          <w:sz w:val="26"/>
          <w:szCs w:val="26"/>
        </w:rPr>
        <w:t xml:space="preserve">Л 2.1 </w:t>
      </w:r>
      <w:r w:rsidRPr="001D4345">
        <w:rPr>
          <w:sz w:val="26"/>
          <w:szCs w:val="26"/>
        </w:rPr>
        <w:t xml:space="preserve">Сформированность устойчивой мотивации к обучению и познанию, способность к самореализации и самовыражению в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lastRenderedPageBreak/>
        <w:tab/>
      </w:r>
      <w:r w:rsidRPr="001D4345">
        <w:rPr>
          <w:b/>
          <w:i/>
          <w:sz w:val="26"/>
          <w:szCs w:val="26"/>
        </w:rPr>
        <w:t>Л 2.2</w:t>
      </w:r>
      <w:r w:rsidRPr="001D4345">
        <w:rPr>
          <w:sz w:val="26"/>
          <w:szCs w:val="26"/>
        </w:rPr>
        <w:t xml:space="preserve">Готовность к сознательному выбору и построению индивидуальной образовательной траектории на основе познавательных интересов и способностей.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>Л 2.3</w:t>
      </w:r>
      <w:r w:rsidRPr="001D4345">
        <w:rPr>
          <w:sz w:val="26"/>
          <w:szCs w:val="26"/>
        </w:rPr>
        <w:t xml:space="preserve">Опыт участия в социально значимом труде.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Целостное мировоззрение, соответствующее уровню развития науки и культуры современного общества: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3.1 </w:t>
      </w:r>
      <w:r w:rsidRPr="001D4345">
        <w:rPr>
          <w:sz w:val="26"/>
          <w:szCs w:val="26"/>
        </w:rPr>
        <w:t xml:space="preserve">Сформированность научного мировоззрения.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3.2 </w:t>
      </w:r>
      <w:r w:rsidRPr="001D4345">
        <w:rPr>
          <w:sz w:val="26"/>
          <w:szCs w:val="26"/>
        </w:rPr>
        <w:t xml:space="preserve">Осознание социального, культурного, духовного многообразия современного мира.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4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Сформированность чувства толерантности, доброжелательности 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4.1 </w:t>
      </w:r>
      <w:r w:rsidRPr="001D4345">
        <w:rPr>
          <w:sz w:val="26"/>
          <w:szCs w:val="26"/>
        </w:rPr>
        <w:t xml:space="preserve">Сформированность уважительного отношения к другому человеку, его мнению, культуре, гражданской позиции.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4.2 </w:t>
      </w:r>
      <w:r w:rsidRPr="001D4345">
        <w:rPr>
          <w:sz w:val="26"/>
          <w:szCs w:val="26"/>
        </w:rPr>
        <w:t xml:space="preserve">Сформированность доброжелательного отношения к окружающим, нетерпимости любого вида насилия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5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Социальная активность и законопослушность: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5.1  </w:t>
      </w:r>
      <w:r w:rsidRPr="001D4345">
        <w:rPr>
          <w:sz w:val="26"/>
          <w:szCs w:val="26"/>
        </w:rPr>
        <w:t xml:space="preserve">Готовность к выполнению требований школьного устава, прав и обязанностей учащегося. </w:t>
      </w:r>
    </w:p>
    <w:p w:rsidR="008B4B74" w:rsidRPr="001D4345" w:rsidRDefault="008B4B74" w:rsidP="008B4B74">
      <w:pPr>
        <w:pStyle w:val="Default"/>
        <w:ind w:firstLine="708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 xml:space="preserve">Л 5.2 </w:t>
      </w:r>
      <w:r w:rsidRPr="001D4345">
        <w:rPr>
          <w:sz w:val="26"/>
          <w:szCs w:val="26"/>
        </w:rPr>
        <w:t xml:space="preserve">Готовность к участию в школьном самоуправлении с учетом возрастных особенностей и компетенций.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6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Нравственное поведение, ответственное отношение к своим поступкам: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6.1 </w:t>
      </w:r>
      <w:r w:rsidRPr="001D4345">
        <w:rPr>
          <w:sz w:val="26"/>
          <w:szCs w:val="26"/>
        </w:rPr>
        <w:t xml:space="preserve">Готовность нести личную ответственность за свои поступки.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6.2 </w:t>
      </w:r>
      <w:r w:rsidRPr="001D4345">
        <w:rPr>
          <w:sz w:val="26"/>
          <w:szCs w:val="26"/>
        </w:rPr>
        <w:t xml:space="preserve">Готовность к соблюдению моральных норм в отношении старшего поколения, сверстников в учебной и внеучебной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6.3 </w:t>
      </w:r>
      <w:r w:rsidRPr="001D4345">
        <w:rPr>
          <w:sz w:val="26"/>
          <w:szCs w:val="26"/>
        </w:rPr>
        <w:t xml:space="preserve">Готовность распределять социальные роли на основе представлений о справедливости и свободе.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7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Сформированность готовности к сотрудничеству на основе сформированных навыков, умений конструктивно разрешать конфликтные ситуации: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7.1 </w:t>
      </w:r>
      <w:r w:rsidRPr="001D4345">
        <w:rPr>
          <w:sz w:val="26"/>
          <w:szCs w:val="26"/>
        </w:rPr>
        <w:t xml:space="preserve">Готовность к общению и сотрудничеству со сверстниками, детьми младшего и старшего возраста, взрослыми в процессе образовательной, общественно полезной и иных видах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7.2 </w:t>
      </w:r>
      <w:r w:rsidRPr="001D4345">
        <w:rPr>
          <w:sz w:val="26"/>
          <w:szCs w:val="26"/>
        </w:rPr>
        <w:t xml:space="preserve">Готовность вести диалог на основе равноправных отношений и взаимного уважения.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7.3 </w:t>
      </w:r>
      <w:r w:rsidRPr="001D4345">
        <w:rPr>
          <w:sz w:val="26"/>
          <w:szCs w:val="26"/>
        </w:rPr>
        <w:t xml:space="preserve">Готовность конструктивно разрешать конфликты.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>
        <w:rPr>
          <w:b/>
          <w:i/>
          <w:sz w:val="26"/>
          <w:szCs w:val="26"/>
        </w:rPr>
        <w:t xml:space="preserve">Л </w:t>
      </w:r>
      <w:r w:rsidRPr="001D4345">
        <w:rPr>
          <w:b/>
          <w:i/>
          <w:sz w:val="26"/>
          <w:szCs w:val="26"/>
        </w:rPr>
        <w:t>8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Установки на здоровый и безопасный образ жизни: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8.1 </w:t>
      </w:r>
      <w:r w:rsidRPr="001D4345">
        <w:rPr>
          <w:sz w:val="26"/>
          <w:szCs w:val="26"/>
        </w:rPr>
        <w:t xml:space="preserve">Следование правилам безопасного поведения в чрезвычайных ситуациях, на транспорте и на дорогах.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8.2 </w:t>
      </w:r>
      <w:r w:rsidRPr="001D4345">
        <w:rPr>
          <w:sz w:val="26"/>
          <w:szCs w:val="26"/>
        </w:rPr>
        <w:t xml:space="preserve">Сформированность установки на здоровый и безопасный образ жизни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8.3 </w:t>
      </w:r>
      <w:r w:rsidRPr="001D4345">
        <w:rPr>
          <w:sz w:val="26"/>
          <w:szCs w:val="26"/>
        </w:rPr>
        <w:t xml:space="preserve">Нетерпимость к действиям, представляющим угрозу жизни, здоровью, духовной безопасности личности.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9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Экологическая культура, любовь к природе: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9.1 </w:t>
      </w:r>
      <w:r w:rsidRPr="001D4345">
        <w:rPr>
          <w:sz w:val="26"/>
          <w:szCs w:val="26"/>
        </w:rPr>
        <w:t xml:space="preserve">Сформированность любви к природе, осознание роли человека в сохранении окружающего мира, его устойчивости.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Л 9.2 </w:t>
      </w:r>
      <w:r w:rsidRPr="001D4345">
        <w:rPr>
          <w:sz w:val="26"/>
          <w:szCs w:val="26"/>
        </w:rPr>
        <w:t xml:space="preserve">Сформированность экологических убеждений, взглядов.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9.3 </w:t>
      </w:r>
      <w:r w:rsidRPr="001D4345">
        <w:rPr>
          <w:sz w:val="26"/>
          <w:szCs w:val="26"/>
        </w:rPr>
        <w:t xml:space="preserve">Соблюдение принципов и правил бережного отношения к природе.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Л 10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 xml:space="preserve">Понимание ценности семьи, уважение к родителям, забота об окружающих: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10.1 </w:t>
      </w:r>
      <w:r w:rsidRPr="001D4345">
        <w:rPr>
          <w:sz w:val="26"/>
          <w:szCs w:val="26"/>
        </w:rPr>
        <w:t xml:space="preserve">Понимание и поддержание семейных традиций, принятие ценностей семейной жизни.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10.2 </w:t>
      </w:r>
      <w:r w:rsidRPr="001D4345">
        <w:rPr>
          <w:sz w:val="26"/>
          <w:szCs w:val="26"/>
        </w:rPr>
        <w:t xml:space="preserve">Уважительное и заботливое отношение к окружающим, эмоциональная отзывчивость.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Л 11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Эстетическое сознание и культура: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11.1 </w:t>
      </w:r>
      <w:r w:rsidRPr="001D4345">
        <w:rPr>
          <w:sz w:val="26"/>
          <w:szCs w:val="26"/>
        </w:rPr>
        <w:t xml:space="preserve">Сформированность эстетических потребностей, убеждений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11.2 </w:t>
      </w:r>
      <w:r w:rsidRPr="001D4345">
        <w:rPr>
          <w:sz w:val="26"/>
          <w:szCs w:val="26"/>
        </w:rPr>
        <w:t xml:space="preserve">Сформированность эстетических взглядов, эстетических знаний.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Л 11.3 </w:t>
      </w:r>
      <w:r w:rsidRPr="001D4345">
        <w:rPr>
          <w:sz w:val="26"/>
          <w:szCs w:val="26"/>
        </w:rPr>
        <w:t xml:space="preserve">Сформированность эстетических чувств.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Pr="001D4345" w:rsidRDefault="008B4B74" w:rsidP="008B4B74">
      <w:pPr>
        <w:pStyle w:val="Default"/>
        <w:ind w:left="360"/>
        <w:jc w:val="both"/>
        <w:rPr>
          <w:b/>
          <w:bCs/>
          <w:i/>
          <w:iCs/>
          <w:sz w:val="26"/>
          <w:szCs w:val="26"/>
        </w:rPr>
      </w:pPr>
      <w:r w:rsidRPr="001D4345">
        <w:rPr>
          <w:b/>
          <w:bCs/>
          <w:sz w:val="26"/>
          <w:szCs w:val="26"/>
        </w:rPr>
        <w:t>Метапредметные результаты( универсальные учебные действия) освоения основной образовательной программы основного общего образования.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Регулятивные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МР 1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осуществлять целеполагание, ставить и формулировать для себя новые задачи в учёбе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1.1 </w:t>
      </w:r>
      <w:r w:rsidRPr="001D4345">
        <w:rPr>
          <w:sz w:val="26"/>
          <w:szCs w:val="26"/>
        </w:rPr>
        <w:t xml:space="preserve">Умения самостоятельно определять цели и задачи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1.2 </w:t>
      </w:r>
      <w:r w:rsidRPr="001D4345">
        <w:rPr>
          <w:sz w:val="26"/>
          <w:szCs w:val="26"/>
        </w:rPr>
        <w:t xml:space="preserve">Умения самостоятельно формулировать для себя задачи в соответствии с целью учебной деятельности.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1.3 </w:t>
      </w:r>
      <w:r w:rsidRPr="001D4345">
        <w:rPr>
          <w:sz w:val="26"/>
          <w:szCs w:val="26"/>
        </w:rPr>
        <w:t xml:space="preserve">Умения определять последовательность действий.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1.4 </w:t>
      </w:r>
      <w:r w:rsidRPr="001D4345">
        <w:rPr>
          <w:sz w:val="26"/>
          <w:szCs w:val="26"/>
        </w:rPr>
        <w:t xml:space="preserve">Умение устанавливать целевые приоритеты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2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планировать, оценивать учебные действия в соответствии с поставленной задачей; определять способы достижения результата: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2.1 </w:t>
      </w:r>
      <w:r w:rsidRPr="001D4345">
        <w:rPr>
          <w:sz w:val="26"/>
          <w:szCs w:val="26"/>
        </w:rPr>
        <w:t xml:space="preserve">Умения самостоятельно планировать пути достижения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2.2 </w:t>
      </w:r>
      <w:r w:rsidRPr="001D4345">
        <w:rPr>
          <w:sz w:val="26"/>
          <w:szCs w:val="26"/>
        </w:rPr>
        <w:t xml:space="preserve">Умения определять способы решения задач, средства их достижения.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2.3 </w:t>
      </w:r>
      <w:r w:rsidRPr="001D4345">
        <w:rPr>
          <w:sz w:val="26"/>
          <w:szCs w:val="26"/>
        </w:rPr>
        <w:t xml:space="preserve">Способность видеть альтернативные пути достижения поставленных задач, выбирать наиболее эффективные средства их достижения.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3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соотносить свои действия с планируемыми результатами, осуществлять контроль своей деятельности в процессе достижения результата в рамках предложенных условий и требований, корректировать свои действия в соответствии с изменяющейся ситуацией: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МР 3.1 </w:t>
      </w:r>
      <w:r w:rsidRPr="001D4345">
        <w:rPr>
          <w:sz w:val="26"/>
          <w:szCs w:val="26"/>
        </w:rPr>
        <w:t xml:space="preserve">Умения самостоятельно соотносить полученные результаты и способы действий с планируемыми.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3.2 </w:t>
      </w:r>
      <w:r w:rsidRPr="001D4345">
        <w:rPr>
          <w:sz w:val="26"/>
          <w:szCs w:val="26"/>
        </w:rPr>
        <w:t xml:space="preserve">Умения вносить изменения в действия с целью устранения выявленных проблем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3.3 </w:t>
      </w:r>
      <w:r w:rsidRPr="001D4345">
        <w:rPr>
          <w:sz w:val="26"/>
          <w:szCs w:val="26"/>
        </w:rPr>
        <w:t xml:space="preserve">Умения самостоятельно осуществлять контроль в процессе своей деятельности.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4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оценивать правильность выполнения учебной задачи, собственные возможности ее решения: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4.1 </w:t>
      </w:r>
      <w:r w:rsidRPr="001D4345">
        <w:rPr>
          <w:sz w:val="26"/>
          <w:szCs w:val="26"/>
        </w:rPr>
        <w:t xml:space="preserve">Умения самостоятельно сравнивать способы и результаты действий с заданным эталоном, обнаруживать отклонения.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4.2 </w:t>
      </w:r>
      <w:r w:rsidRPr="001D4345">
        <w:rPr>
          <w:sz w:val="26"/>
          <w:szCs w:val="26"/>
        </w:rPr>
        <w:t xml:space="preserve">Умения определять причины успеха/неуспеха решения учебной задачи 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4.3 </w:t>
      </w:r>
      <w:r w:rsidRPr="001D4345">
        <w:rPr>
          <w:sz w:val="26"/>
          <w:szCs w:val="26"/>
        </w:rPr>
        <w:t xml:space="preserve">Умения определять собственные возможности решения учебной задачи.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4.4 </w:t>
      </w:r>
      <w:r w:rsidRPr="001D4345">
        <w:rPr>
          <w:sz w:val="26"/>
          <w:szCs w:val="26"/>
        </w:rPr>
        <w:t xml:space="preserve">Умения конструктивно действовать в ситуации неопределенности или неуспеха.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МР 5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самоконтроля, самооценки, принятия решений и осуществления осознанного выбора в учебной и познавательной деятельности: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5.1 </w:t>
      </w:r>
      <w:r w:rsidRPr="001D4345">
        <w:rPr>
          <w:sz w:val="26"/>
          <w:szCs w:val="26"/>
        </w:rPr>
        <w:t xml:space="preserve">Умения оценивать результат собственной деятельности, осознанно управлять своим поведением и деятельностью, направленной на достижение поставленной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МР 5.2 </w:t>
      </w:r>
      <w:r w:rsidRPr="001D4345">
        <w:rPr>
          <w:sz w:val="26"/>
          <w:szCs w:val="26"/>
        </w:rPr>
        <w:t xml:space="preserve">Умения определять причины затруднений, анализировать допущенные ошибки.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>Познавательные УУД: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МП 6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6.1 </w:t>
      </w:r>
      <w:r w:rsidRPr="001D4345">
        <w:rPr>
          <w:sz w:val="26"/>
          <w:szCs w:val="26"/>
        </w:rPr>
        <w:t xml:space="preserve">Овладение логическими действиями: сравнения, анализа, синтеза, обобщения, индукции и дедукции, аналогии.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6.2 </w:t>
      </w:r>
      <w:r w:rsidRPr="001D4345">
        <w:rPr>
          <w:sz w:val="26"/>
          <w:szCs w:val="26"/>
        </w:rPr>
        <w:t xml:space="preserve">Умения определять понятия.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lastRenderedPageBreak/>
        <w:tab/>
        <w:t xml:space="preserve">МП 6.3 </w:t>
      </w:r>
      <w:r w:rsidRPr="001D4345">
        <w:rPr>
          <w:sz w:val="26"/>
          <w:szCs w:val="26"/>
        </w:rPr>
        <w:t xml:space="preserve">Умения устанавливать причинно-следственные связи, использовать их для объяснения явлений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6.4 </w:t>
      </w:r>
      <w:r w:rsidRPr="001D4345">
        <w:rPr>
          <w:sz w:val="26"/>
          <w:szCs w:val="26"/>
        </w:rPr>
        <w:t xml:space="preserve">Умения выделять основания для установления родовых и видовых отношений.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6.5 </w:t>
      </w:r>
      <w:r w:rsidRPr="001D4345">
        <w:rPr>
          <w:sz w:val="26"/>
          <w:szCs w:val="26"/>
        </w:rPr>
        <w:t xml:space="preserve">Умения определять границы действия понятий.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6.6 </w:t>
      </w:r>
      <w:r w:rsidRPr="001D4345">
        <w:rPr>
          <w:sz w:val="26"/>
          <w:szCs w:val="26"/>
        </w:rPr>
        <w:t xml:space="preserve">Умения самостоятельно выбирать основания и критерии для проведения сравнений, типологии, классификации.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6.7 </w:t>
      </w:r>
      <w:r w:rsidRPr="001D4345">
        <w:rPr>
          <w:sz w:val="26"/>
          <w:szCs w:val="26"/>
        </w:rPr>
        <w:t xml:space="preserve">Умения обобщать понятия, осуществляя переход от понятия с меньшим объемом к понятию с большим объемом.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7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>Умения создавать, применять и преобразовывать знаки и символы, модели и схемы для решения учебных и познавательных задач: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7.1 </w:t>
      </w:r>
      <w:r w:rsidRPr="001D4345">
        <w:rPr>
          <w:sz w:val="26"/>
          <w:szCs w:val="26"/>
        </w:rPr>
        <w:t xml:space="preserve">Умения применять и преобразовывать знаки и символы, схемы решения учебных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7.2 </w:t>
      </w:r>
      <w:r w:rsidRPr="001D4345">
        <w:rPr>
          <w:sz w:val="26"/>
          <w:szCs w:val="26"/>
        </w:rPr>
        <w:t xml:space="preserve">Умения создавать модели для решения учебных и познавательных задач.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7.3 </w:t>
      </w:r>
      <w:r w:rsidRPr="001D4345">
        <w:rPr>
          <w:sz w:val="26"/>
          <w:szCs w:val="26"/>
        </w:rPr>
        <w:t xml:space="preserve">Умения преобразовывать модели с целью выявления общих законов, определяющих данную предметную область.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7.4 </w:t>
      </w:r>
      <w:r w:rsidRPr="001D4345">
        <w:rPr>
          <w:sz w:val="26"/>
          <w:szCs w:val="26"/>
        </w:rPr>
        <w:t xml:space="preserve">Умения создавать модели и схемы решения задач.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8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Владение навыками смыслового чтения: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8.1 </w:t>
      </w:r>
      <w:r w:rsidRPr="001D4345">
        <w:rPr>
          <w:sz w:val="26"/>
          <w:szCs w:val="26"/>
        </w:rPr>
        <w:t xml:space="preserve">Осмысление цели чтения и выбор вида чтения в зависимости от цели.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8.2 </w:t>
      </w:r>
      <w:r w:rsidRPr="001D4345">
        <w:rPr>
          <w:sz w:val="26"/>
          <w:szCs w:val="26"/>
        </w:rPr>
        <w:t xml:space="preserve">Умения структурировать тексты: выделять главное, основную идею текста, выстраивать последовательность описанных событий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8.3 </w:t>
      </w:r>
      <w:r w:rsidRPr="001D4345">
        <w:rPr>
          <w:sz w:val="26"/>
          <w:szCs w:val="26"/>
        </w:rPr>
        <w:t xml:space="preserve">Умения использовать в учебных целях информацию из текстов.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8.4 </w:t>
      </w:r>
      <w:r w:rsidRPr="001D4345">
        <w:rPr>
          <w:sz w:val="26"/>
          <w:szCs w:val="26"/>
        </w:rPr>
        <w:t xml:space="preserve">Умения различать тексты разных стилей (художественный, научный, публицистический, официально-деловой).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МП 8.5 </w:t>
      </w:r>
      <w:r w:rsidRPr="001D4345">
        <w:rPr>
          <w:sz w:val="26"/>
          <w:szCs w:val="26"/>
        </w:rPr>
        <w:t xml:space="preserve">Умения работать с метафорами, понимать и употреблять обороты речи, построенные на скрытом уподоблении, образном сближении слов.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  <w:r w:rsidRPr="001D4345">
        <w:rPr>
          <w:b/>
          <w:bCs/>
          <w:i/>
          <w:iCs/>
          <w:sz w:val="26"/>
          <w:szCs w:val="26"/>
          <w:u w:val="single"/>
        </w:rPr>
        <w:t xml:space="preserve">Коммуникативные УУД: </w:t>
      </w:r>
    </w:p>
    <w:p w:rsidR="008B4B74" w:rsidRPr="001D4345" w:rsidRDefault="008B4B74" w:rsidP="008B4B74">
      <w:pPr>
        <w:pStyle w:val="Default"/>
        <w:jc w:val="both"/>
        <w:rPr>
          <w:b/>
          <w:bCs/>
          <w:i/>
          <w:iCs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bCs/>
          <w:i/>
          <w:iCs/>
          <w:sz w:val="26"/>
          <w:szCs w:val="26"/>
        </w:rPr>
        <w:t>МК 9</w:t>
      </w:r>
      <w:r>
        <w:rPr>
          <w:b/>
          <w:bCs/>
          <w:i/>
          <w:iCs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9.1 </w:t>
      </w:r>
      <w:r w:rsidRPr="001D4345">
        <w:rPr>
          <w:sz w:val="26"/>
          <w:szCs w:val="26"/>
        </w:rPr>
        <w:t xml:space="preserve">Готовность слушать собеседника и вести диалог.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9.2 </w:t>
      </w:r>
      <w:r w:rsidRPr="001D4345">
        <w:rPr>
          <w:sz w:val="26"/>
          <w:szCs w:val="26"/>
        </w:rPr>
        <w:t xml:space="preserve">Умения распределять функции и роли в совместной деятельности, осуществлять взаимный контроль в совместной работе.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9.3 </w:t>
      </w:r>
      <w:r w:rsidRPr="001D4345">
        <w:rPr>
          <w:sz w:val="26"/>
          <w:szCs w:val="26"/>
        </w:rPr>
        <w:t xml:space="preserve">Умения находить общее решение, разрешать конфликты на основе согласования позиций и учета.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9.4 </w:t>
      </w:r>
      <w:r w:rsidRPr="001D4345">
        <w:rPr>
          <w:sz w:val="26"/>
          <w:szCs w:val="26"/>
        </w:rPr>
        <w:t xml:space="preserve">Умения формулировать собственное мнение и позицию , аргументировать его.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9.5 </w:t>
      </w:r>
      <w:r w:rsidRPr="001D4345">
        <w:rPr>
          <w:sz w:val="26"/>
          <w:szCs w:val="26"/>
        </w:rPr>
        <w:t xml:space="preserve">Умения сравнивать разные точки зрения, на основе их анализа делать выводы и принимать решения.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9.6 </w:t>
      </w:r>
      <w:r w:rsidRPr="001D4345">
        <w:rPr>
          <w:sz w:val="26"/>
          <w:szCs w:val="26"/>
        </w:rPr>
        <w:t xml:space="preserve">Умения осуществлять контроль, коррекцию, оценку действий партнера, стремиться к координации различных позиций в сотрудничестве. </w:t>
      </w: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МК 10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Умения осознанно использовать речевые средства в соответствии с задачей коммуникации; планирования и регуляции своей деятельности; владение устной и письменной речью, монологической контекстной речью: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sz w:val="26"/>
          <w:szCs w:val="26"/>
        </w:rPr>
        <w:tab/>
      </w:r>
      <w:r w:rsidRPr="001D4345">
        <w:rPr>
          <w:b/>
          <w:i/>
          <w:sz w:val="26"/>
          <w:szCs w:val="26"/>
        </w:rPr>
        <w:t xml:space="preserve">МК 10.1 </w:t>
      </w:r>
      <w:r w:rsidRPr="001D4345">
        <w:rPr>
          <w:sz w:val="26"/>
          <w:szCs w:val="26"/>
        </w:rPr>
        <w:t xml:space="preserve">Умения использовать языковые средства для отображения своих чувств, мыслей, мотивов и потребностей.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10.2 </w:t>
      </w:r>
      <w:r w:rsidRPr="001D4345">
        <w:rPr>
          <w:sz w:val="26"/>
          <w:szCs w:val="26"/>
        </w:rPr>
        <w:t xml:space="preserve">Владение монологической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10.3 </w:t>
      </w:r>
      <w:r w:rsidRPr="001D4345">
        <w:rPr>
          <w:sz w:val="26"/>
          <w:szCs w:val="26"/>
        </w:rPr>
        <w:t xml:space="preserve">Владение диалогической формой речи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МК 10.4 </w:t>
      </w:r>
      <w:r w:rsidRPr="001D4345">
        <w:rPr>
          <w:sz w:val="26"/>
          <w:szCs w:val="26"/>
        </w:rPr>
        <w:t xml:space="preserve">Владение письменной речью в соответствии с нормами родного языка. </w:t>
      </w:r>
    </w:p>
    <w:p w:rsidR="008B4B74" w:rsidRPr="001D4345" w:rsidRDefault="008B4B74" w:rsidP="008B4B74">
      <w:pPr>
        <w:pStyle w:val="Default"/>
        <w:jc w:val="both"/>
        <w:rPr>
          <w:b/>
          <w:i/>
          <w:sz w:val="26"/>
          <w:szCs w:val="26"/>
        </w:rPr>
      </w:pPr>
    </w:p>
    <w:p w:rsidR="008B4B74" w:rsidRDefault="008B4B74" w:rsidP="008B4B74">
      <w:pPr>
        <w:pStyle w:val="Default"/>
        <w:jc w:val="both"/>
        <w:rPr>
          <w:b/>
          <w:bCs/>
          <w:i/>
          <w:sz w:val="26"/>
          <w:szCs w:val="26"/>
          <w:u w:val="single"/>
        </w:rPr>
      </w:pPr>
      <w:r w:rsidRPr="001D4345">
        <w:rPr>
          <w:b/>
          <w:bCs/>
          <w:i/>
          <w:sz w:val="26"/>
          <w:szCs w:val="26"/>
          <w:u w:val="single"/>
        </w:rPr>
        <w:t xml:space="preserve">Познавательные УУД: </w:t>
      </w:r>
    </w:p>
    <w:p w:rsidR="008B4B74" w:rsidRPr="001D4345" w:rsidRDefault="008B4B74" w:rsidP="008B4B74">
      <w:pPr>
        <w:pStyle w:val="Default"/>
        <w:jc w:val="both"/>
        <w:rPr>
          <w:i/>
          <w:sz w:val="26"/>
          <w:szCs w:val="26"/>
          <w:u w:val="single"/>
        </w:rPr>
      </w:pPr>
    </w:p>
    <w:p w:rsidR="008B4B74" w:rsidRPr="001D4345" w:rsidRDefault="008B4B74" w:rsidP="008B4B74">
      <w:pPr>
        <w:pStyle w:val="Default"/>
        <w:jc w:val="both"/>
        <w:rPr>
          <w:b/>
          <w:sz w:val="26"/>
          <w:szCs w:val="26"/>
        </w:rPr>
      </w:pPr>
      <w:r w:rsidRPr="001D4345">
        <w:rPr>
          <w:b/>
          <w:i/>
          <w:sz w:val="26"/>
          <w:szCs w:val="26"/>
        </w:rPr>
        <w:t>МП 11</w:t>
      </w:r>
      <w:r>
        <w:rPr>
          <w:b/>
          <w:i/>
          <w:sz w:val="26"/>
          <w:szCs w:val="26"/>
        </w:rPr>
        <w:t>.</w:t>
      </w:r>
      <w:r w:rsidRPr="001D4345">
        <w:rPr>
          <w:b/>
          <w:i/>
          <w:iCs/>
          <w:sz w:val="26"/>
          <w:szCs w:val="26"/>
        </w:rPr>
        <w:t xml:space="preserve">Развитие компетентности в области использования информационно-коммуникационных технологий( ИКТ):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11.1 </w:t>
      </w:r>
      <w:r w:rsidRPr="001D4345">
        <w:rPr>
          <w:sz w:val="26"/>
          <w:szCs w:val="26"/>
        </w:rPr>
        <w:t xml:space="preserve">Умения использовать различные способы поиска, сбора, обработки, анализа, передачи и интерпретации информации в соответствии с коммуникативными и познавательными.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11.2 </w:t>
      </w:r>
      <w:r w:rsidRPr="001D4345">
        <w:rPr>
          <w:sz w:val="26"/>
          <w:szCs w:val="26"/>
        </w:rPr>
        <w:t xml:space="preserve">Умения осуществлять эффективные приемы поиска, организации и хранения информации на компьютере, в информационной среде школы.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11.3 </w:t>
      </w:r>
      <w:r w:rsidRPr="001D4345">
        <w:rPr>
          <w:sz w:val="26"/>
          <w:szCs w:val="26"/>
        </w:rPr>
        <w:t xml:space="preserve">Умения представлять информацию в сжатой форме ( в виде тезисов, краткого конспекта), наглядно-символической форме ( в виде таблиц, схем, диаграмм, опорных конспектов).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11.4 </w:t>
      </w:r>
      <w:r w:rsidRPr="001D4345">
        <w:rPr>
          <w:sz w:val="26"/>
          <w:szCs w:val="26"/>
        </w:rPr>
        <w:t xml:space="preserve">Умения фиксировать в цифровой форме и анализировать результаты измерений, поиска данных, анализировать изображения.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11.5 </w:t>
      </w:r>
      <w:r w:rsidRPr="001D4345">
        <w:rPr>
          <w:sz w:val="26"/>
          <w:szCs w:val="26"/>
        </w:rPr>
        <w:t xml:space="preserve">Умения сопровождать свое выступление аудио-, видео- и графическим сопровождением.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11.6 </w:t>
      </w:r>
      <w:r w:rsidRPr="001D4345">
        <w:rPr>
          <w:sz w:val="26"/>
          <w:szCs w:val="26"/>
        </w:rPr>
        <w:t xml:space="preserve">Соблюдение нормы информационной избирательности, этики и этикета.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>МП 12</w:t>
      </w:r>
      <w:r>
        <w:rPr>
          <w:b/>
          <w:i/>
          <w:sz w:val="26"/>
          <w:szCs w:val="26"/>
        </w:rPr>
        <w:t xml:space="preserve">. </w:t>
      </w:r>
      <w:r w:rsidRPr="001D4345">
        <w:rPr>
          <w:b/>
          <w:i/>
          <w:iCs/>
          <w:sz w:val="26"/>
          <w:szCs w:val="26"/>
        </w:rPr>
        <w:t>Формирование и развитие экологического мышления: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12.1 </w:t>
      </w:r>
      <w:r w:rsidRPr="001D4345">
        <w:rPr>
          <w:sz w:val="26"/>
          <w:szCs w:val="26"/>
        </w:rPr>
        <w:t xml:space="preserve">Владение естественнонаучными понятиями, закономерностями, отражающими существенные связи между объектами и процессами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12.2 </w:t>
      </w:r>
      <w:r w:rsidRPr="001D4345">
        <w:rPr>
          <w:sz w:val="26"/>
          <w:szCs w:val="26"/>
        </w:rPr>
        <w:t xml:space="preserve">Умения применять естественнонаучные знания для объяснения сущности природных явлений, процессах окружающей действительности. </w:t>
      </w:r>
    </w:p>
    <w:p w:rsidR="008B4B74" w:rsidRPr="001D4345" w:rsidRDefault="008B4B74" w:rsidP="008B4B74">
      <w:pPr>
        <w:pStyle w:val="Default"/>
        <w:jc w:val="both"/>
        <w:rPr>
          <w:sz w:val="26"/>
          <w:szCs w:val="26"/>
        </w:rPr>
      </w:pPr>
      <w:r w:rsidRPr="001D4345">
        <w:rPr>
          <w:b/>
          <w:i/>
          <w:sz w:val="26"/>
          <w:szCs w:val="26"/>
        </w:rPr>
        <w:tab/>
        <w:t xml:space="preserve">МП 12.3 </w:t>
      </w:r>
      <w:r w:rsidRPr="001D4345">
        <w:rPr>
          <w:sz w:val="26"/>
          <w:szCs w:val="26"/>
        </w:rPr>
        <w:t xml:space="preserve">Умения объяснять явления, связи и отношения, выявленные в ходе экологического исследования. </w:t>
      </w:r>
    </w:p>
    <w:p w:rsidR="008B4B74" w:rsidRPr="009837C3" w:rsidRDefault="008B4B74" w:rsidP="008B4B74">
      <w:pPr>
        <w:rPr>
          <w:b/>
        </w:rPr>
      </w:pPr>
    </w:p>
    <w:p w:rsidR="008B4B74" w:rsidRPr="001B0068" w:rsidRDefault="008B4B74" w:rsidP="008B4B74">
      <w:pPr>
        <w:spacing w:after="0" w:line="211" w:lineRule="auto"/>
        <w:ind w:firstLine="284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</w:t>
      </w:r>
      <w:r w:rsidRPr="001B0068">
        <w:rPr>
          <w:rFonts w:ascii="Times New Roman" w:hAnsi="Times New Roman" w:cs="Times New Roman"/>
          <w:b/>
          <w:sz w:val="26"/>
          <w:szCs w:val="26"/>
        </w:rPr>
        <w:t xml:space="preserve">редметные результаты освоения </w:t>
      </w:r>
      <w:r w:rsidRPr="001B0068">
        <w:rPr>
          <w:rFonts w:ascii="Times New Roman" w:hAnsi="Times New Roman" w:cs="Times New Roman"/>
          <w:b/>
          <w:bCs/>
          <w:sz w:val="26"/>
          <w:szCs w:val="26"/>
        </w:rPr>
        <w:t>основной образовательной программы основного общего образования: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А.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коммуникативной сфере (т.е. владении иностранным языком как средством общения):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 xml:space="preserve">Речевая компетенция 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в следующих видах речевой деятельности: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говорении: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начинать, вести / поддерживать и заканчивать различные виды диалогов в стандартных ситуациях обще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ния, соблюдая нормы речевого этикета, при необходимости переспрашивая, уточняя;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 расспрашивать собеседника и отвечать на его вопросы,  высказывая  свое  мнение,  просьбу: отвечать на предложение собеседника согласием / отказом в пределах изученной тематики и усвоенного лексико-грамматического материала;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рассказывать о себе, своей семье, друзьях, своих интересах и планах на будущее;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сообщать краткие сведения о своем городе / селе, о своей стране и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описывать события / явления, передавать основное содержание, основную мысль прочитанного или услы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шанного, выражать снос отношение к прочитанному /услышанному, давать краткую характеристику персонажей.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аудировании: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воспринимать на слух и полностью понимать речь учителя, одноклассников;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понимать основное содержание несложных аутентичных аудио– и видеотекстов, относящихся к разным коммуникативным типам речи (сообщение / рассказ, интервью);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воспринимать на слух и выборочно понимать с опорой на языковую догадку контекст, краткие несложные аутентичные прагматические аудио– и видеотексты, выдедяя значимую / нужную / необходимую информацию.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чтении: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читать аутентичные тексты разных жанров и стилей преимущественно с пониманием основного содержа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lastRenderedPageBreak/>
        <w:t>– читать несложные аутентичные тексты разных жанров и стилей с полным и точным пониманием и с исполь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– читать аутентичные тексты с выборочным пониманием значимой / нужной / интересующей информации.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  <w:u w:val="single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  <w:u w:val="single"/>
        </w:rPr>
        <w:t>письменной речи: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заполнять анкеты и формуляры;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писать поздравления, личные письма с опорой на образец с употреблением формул речевого этикета, при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нятых в стране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составлять план, тезисы устного или письменного сообщения; кратко излагать результаты проектной дея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тельности.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Языковая компетенция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>(владение языковыми средствами)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применение правил написания слов, изученных в основной школе;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адекватное произношение и различение на слух всех звуков иностранного языка: соблюдение правильною ударения в словах и фразах;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правильное членение предложений на смысловые группы;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распознавание и употребление в речи основных значений изученных лексических единиц: слов, словосоче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таний, реплик— клише речевого этикета;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основных способов словообразования (аффиксации, словосложения, конверсии);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понимание и использование явлений многозначности слов иностранного языка, синонимии, антонимии и лексической сочетаемости;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речи основных морфологических форм и синтаксических конструкций изучаемого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признаков изученных грамматических явлений (видовременных форм глаголов, модальных глаго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лов и их эквивалентов, артиклей, существительных, степеней сравнения прилагательных и наречий, местоиме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ний, числительных, предлогов);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основных различий систем иностранного и русского/родного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Социокультурная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знание национально— культурных особенностей речевою и неречевого поведения в своей стране и странах изучаемого языка; применение этих знаний в различных ситуациях формального и неформального межличност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межкультурного общения;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знание употребительной фоновой лексики и реалий стран изучаемого языка, некоторых распространенных образцов фольклора (скороговорок, поговорок, пословиц);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знакомство с образцами художественной, публицистической и научно-популярной литературы;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об особенностях образа жизни, быта, культуры стран изучаемого языка (всемирно извест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ных достопримечательностях, выдающихся людях и их вкладе в мировую культуру);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95296C">
        <w:rPr>
          <w:rFonts w:ascii="Times New Roman" w:hAnsi="Times New Roman" w:cs="Times New Roman"/>
          <w:spacing w:val="-8"/>
          <w:sz w:val="24"/>
          <w:szCs w:val="24"/>
        </w:rPr>
        <w:t>– представление о сходстве и различиях в традициях своей страны и стран изучаемого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понимание роли владения иностранными языками в современном мире.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i/>
          <w:spacing w:val="-2"/>
          <w:sz w:val="24"/>
          <w:szCs w:val="24"/>
        </w:rPr>
        <w:t>Компенсаторная компетенция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мимики,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Б.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познавательной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сравнивать языковые явления родного и иностранного языков на уровне отдельных грамматиче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ских явлений, слов, словосочетаний, предложений;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приемами работы с текстом: умение пользоваться определенной стратегией чтения / аудирования в зависимости от коммуникативной задачи (читать / слушать текст с разной глубиной понимания);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действовать по образцу / аналогии при выполнении упражнений и составлении собственных вы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сказываний в пределах тематики основной школы;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lastRenderedPageBreak/>
        <w:t>– готовность и умение осуществлять индивидуальную и совместную проектную работу;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пользоваться справочным материалом (грамматическим и лингвострановедческим справочниками. двуязычными и толковым словарями, мультимедийными средствами);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владение способами и приемами дальнейшего самостоятельного изучения иностранных языков.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В.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ценностно-ориентационной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языке как средстве выражения чувств, эмоций, основе культуры мышления;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достижение взаимопонимания в процессе устного и письменного общения с носителями иностранного языка, установление межличностных и межкультурных контактов в доступных пределах;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представление о целостном полиязычном, поликультурном мире, осознание места и роли в этом мире род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ного и иностранных языков как средств общения, познания, самореализации и социальной адаптации;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softHyphen/>
        <w:t>ках, молодежных форумах.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Г.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эстетической сфере: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95296C">
        <w:rPr>
          <w:rFonts w:ascii="Times New Roman" w:hAnsi="Times New Roman" w:cs="Times New Roman"/>
          <w:spacing w:val="-6"/>
          <w:sz w:val="24"/>
          <w:szCs w:val="24"/>
        </w:rPr>
        <w:t>–владение элементарными средствами выражения чувств и эмоций на иностранном языке;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к знакомству с образцами художественного творчества на иностранном языке и средствами иностранного языка;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развитие чувства прекрасного в процессе обсуждения современных тенденций в живописи, музыке, литературе.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Д.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трудовой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рационально планировать свой учебный труд;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умение работать в соответствии с намеченным планом.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b/>
          <w:spacing w:val="-2"/>
          <w:sz w:val="24"/>
          <w:szCs w:val="24"/>
        </w:rPr>
        <w:t>Е.</w:t>
      </w:r>
      <w:r w:rsidRPr="0095296C">
        <w:rPr>
          <w:rFonts w:ascii="Times New Roman" w:hAnsi="Times New Roman" w:cs="Times New Roman"/>
          <w:spacing w:val="-2"/>
          <w:sz w:val="24"/>
          <w:szCs w:val="24"/>
        </w:rPr>
        <w:t xml:space="preserve"> В физической сфере: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95296C">
        <w:rPr>
          <w:rFonts w:ascii="Times New Roman" w:hAnsi="Times New Roman" w:cs="Times New Roman"/>
          <w:spacing w:val="-2"/>
          <w:sz w:val="24"/>
          <w:szCs w:val="24"/>
        </w:rPr>
        <w:t>– стремление вести здоровый образ жизни (режим труда и отдыха, питание, спорт, фитнес).</w:t>
      </w: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</w:p>
    <w:p w:rsidR="008B4B74" w:rsidRPr="005A7012" w:rsidRDefault="008B4B74" w:rsidP="008B4B74">
      <w:pPr>
        <w:spacing w:after="0" w:line="216" w:lineRule="auto"/>
        <w:ind w:firstLine="284"/>
        <w:jc w:val="center"/>
        <w:rPr>
          <w:rFonts w:ascii="Times New Roman" w:hAnsi="Times New Roman"/>
          <w:b/>
          <w:sz w:val="32"/>
          <w:szCs w:val="32"/>
        </w:rPr>
      </w:pPr>
    </w:p>
    <w:p w:rsidR="008B4B74" w:rsidRPr="003538B9" w:rsidRDefault="008B4B74" w:rsidP="008B4B74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Предметное содержание речи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Взаимоотношения в семье, со сверстниками; решение конфликтных ситуаций. Внешность и черты характера человека.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музыка). Виды отдыха, путешествия. Молодежная мода. Покупки.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спорт, сбалансированное питание, отказ от вредных привычек.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Школьное образование, школьная жизнь, изучаемые предметы и отношение к ним. Переписка с зарубежными сверстниками. Каникулы и различное время года.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профессий. Проблемы выбора профессии. Роль Иностранного языка в планах на будущее.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Проблемы экологии. Защита окружающей среды. Климат, погода. Условия проживания в городской/сельской местности. Транспорт. 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 и коммуникации (пресса, телевидение, радио, Интернет).</w:t>
      </w:r>
    </w:p>
    <w:p w:rsidR="008B4B74" w:rsidRPr="003538B9" w:rsidRDefault="008B4B74" w:rsidP="00675A7F">
      <w:pPr>
        <w:numPr>
          <w:ilvl w:val="0"/>
          <w:numId w:val="2"/>
        </w:numP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выдающиеся люди, их вклад в науку и мировую культуру.</w:t>
      </w:r>
    </w:p>
    <w:p w:rsidR="008B4B74" w:rsidRPr="003538B9" w:rsidRDefault="008B4B74" w:rsidP="008B4B74">
      <w:pPr>
        <w:spacing w:after="0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Коммуникативные умения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по видам речевой деятельности</w:t>
      </w:r>
    </w:p>
    <w:p w:rsidR="008B4B74" w:rsidRPr="003538B9" w:rsidRDefault="008B4B74" w:rsidP="008B4B74">
      <w:pPr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Говорение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Диалогическая речь: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вести: 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-диалоги этикетного характера,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диалог-расспрос,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диалог-побуждение к действию,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диалог – обмен мнениями</w:t>
      </w:r>
    </w:p>
    <w:p w:rsidR="008B4B74" w:rsidRPr="003538B9" w:rsidRDefault="008B4B74" w:rsidP="008B4B74">
      <w:pPr>
        <w:spacing w:after="0" w:line="240" w:lineRule="auto"/>
        <w:ind w:left="1429" w:hanging="862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комбинированные диалоги.</w:t>
      </w:r>
    </w:p>
    <w:p w:rsidR="008B4B74" w:rsidRPr="003538B9" w:rsidRDefault="008B4B74" w:rsidP="008B4B74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диалога – от 3 реплик (5-7 классы) до 4-5 реплик (8-9 классы) со стороны каждого учащегося. Продолжительность диалога – 2,5 – 3 мин. (9 класс).</w:t>
      </w:r>
    </w:p>
    <w:p w:rsidR="008B4B74" w:rsidRPr="003538B9" w:rsidRDefault="008B4B74" w:rsidP="00675A7F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Монологическая речь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 пользоваться: 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</w:t>
      </w:r>
    </w:p>
    <w:p w:rsidR="008B4B74" w:rsidRPr="003538B9" w:rsidRDefault="008B4B74" w:rsidP="008B4B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монологического высказывания – от 8-10 фраз (5-7 классы) до 10-12 фраз (8-9 классы). Продолжительность монолога – 1,5-2 мин. (9 класс).</w:t>
      </w:r>
    </w:p>
    <w:p w:rsidR="008B4B74" w:rsidRPr="003538B9" w:rsidRDefault="008B4B74" w:rsidP="008B4B74">
      <w:pPr>
        <w:spacing w:after="0" w:line="240" w:lineRule="auto"/>
        <w:ind w:left="142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Аудирование</w:t>
      </w:r>
    </w:p>
    <w:p w:rsidR="008B4B74" w:rsidRPr="003538B9" w:rsidRDefault="008B4B74" w:rsidP="008B4B7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развитие и совершенствование восприятия и понимания на слух аутентичных аудио- и видео 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Жанры текстов: прагматические, публицистические.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с пониманием основного содержания текста осуществляется на аутентичном материале, содержащим наряду с изученными и некоторое количество незнакомых языковых явлений. Время звучания текстов для аудирования – до 2 мин.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 5 мин.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Чтение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Уметь: 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Письменная речь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Уметь: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короткие поздравления с днём рождения и другими праздниками, выражать пожелание (объёмом 30-40 слов, включая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заполнять формуляры, бланки (указывать имя, фамилию, пол, гражданство, адрес);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писать личное письмо с опорой и без опоры на образец (расспрашивать адресата о его жизни, делах, сообщать тоже самое о себе, выражать благодарность, давать совет, просить о чём-либо).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Объём личного письма – около 100-110 слов, включая адрес;</w:t>
      </w:r>
    </w:p>
    <w:p w:rsidR="008B4B74" w:rsidRPr="003538B9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538B9">
        <w:rPr>
          <w:rFonts w:ascii="Times New Roman" w:eastAsia="Times New Roman" w:hAnsi="Times New Roman" w:cs="Times New Roman"/>
          <w:color w:val="000000"/>
          <w:sz w:val="24"/>
          <w:szCs w:val="24"/>
        </w:rPr>
        <w:t>- составлять план, тезисы устного или письменного сообщения, кратко излагать результаты проектной деятельности.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Языковые средства</w:t>
      </w:r>
    </w:p>
    <w:p w:rsidR="008B4B74" w:rsidRPr="0095296C" w:rsidRDefault="008B4B74" w:rsidP="008B4B74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навыки пользования ими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Орфография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правил чтения и орфографии и навыки их применения на основе изучаемого лексико-грамматического материала. 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Фонетическая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Лексическая сторона речи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способы словообразования:</w:t>
      </w:r>
    </w:p>
    <w:p w:rsidR="008B4B74" w:rsidRPr="0095296C" w:rsidRDefault="008B4B74" w:rsidP="00675A7F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аффикасация: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глаголов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-dis-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(disagree),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-mis-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(misunderstand),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-re-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(rewrite);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ize/ise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(revise)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-sion/-tion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(conclusion/celebration),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-ance/-ence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(performance/influence),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-ment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(environment),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(possibility),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-ness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(kindness),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-ship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(friendship),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-ist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(optimist),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(meeting);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un-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(unpleasant),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>im-/in-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(impolite/independent),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inter-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(international);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(buzy),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(lovely),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-ful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(careful),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-al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(historical),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-ic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(scientific),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-ian/-an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(Russian),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(loving);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-ous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(dangerous),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-able/-ible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(enjoyable/responsible),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-less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(harmless),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-ive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(native);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наречий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-ly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(usually);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числительных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-teen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(fifteen),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(seventy),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-th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(sixth);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2) словосложение: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существительное + существительное (peacemaker);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прилагательное (well-known);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прилагательное + существительное (blackboard);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местоимение + существительное (self-respect);</w:t>
      </w:r>
    </w:p>
    <w:p w:rsidR="008B4B74" w:rsidRPr="0095296C" w:rsidRDefault="008B4B74" w:rsidP="00675A7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5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конверсия: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образование существительных от неопределенной формы глагола (to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play – play);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прилагательных от существительных (cold –</w:t>
      </w: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coldwinter).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Распознавание и использование интернациональных слов (doctor).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Представления о синонимии, антонимии, лексической сочетаемости,</w:t>
      </w:r>
    </w:p>
    <w:p w:rsidR="008B4B74" w:rsidRPr="0095296C" w:rsidRDefault="008B4B74" w:rsidP="008B4B7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многозначности.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Грамматическая сторона речи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Дальнейшее расширение объёма значений грамматических средств,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изученных ранее, и знакомство с новыми грамматическими явлениями.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Нераспространенные и распространенные простые предложения, в том числе с несколькими обстоятельствами, следующими в определенном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порядке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(We moved to a new house last year);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предложениясначальным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‘It’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исначальным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‘There + to be’ (It’s cold. It’s five o’clock. It’s interesting.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It was winter. There are a lot of trees in the park).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Сложносочиненные предложения с сочинительными союзами and, but, 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и союзными словами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what, when, why, which, that, who, if, because, that’s why, than, so.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придаточными: времени с союзами for, since, during; цели с союзом so, that; условия с союзом unless;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определительными с союзами who, which, that.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Сложноподчиненные предложения с союзами whoever, whatever,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however, whenever.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Условныепредложенияреального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 – If it doesn’t rain, they’ll go for a picnic)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инереальногохарактера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(Conditional II – If I were rich, I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lastRenderedPageBreak/>
        <w:t>would help the endangered animals; Conditional III – If she had asked me, I would have helped her).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Все типы вопросительных предложений (общий, специальный,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альтернативный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разделительныйвопросыв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Present, Future, Past Simple; Present Perfect; Present Continuous)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Побудительные предложения в утвердительной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(Becareful)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отрицательной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(Don’t worry)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форме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Предложениясконструкциями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as ... as, not so ... as, either ... or, neither ... nor.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Конструкция 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tobegoingto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(для выражения будущего действия).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It takes me ... to do something; to look/feel/be happy.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be/get used to something; be/get used to doing something.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Конструкциисинфинитивомтипа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I saw Jim ride/riding his bike. I want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you to meet me at the station tomorrow. She seems to be a good friend.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Правильныеинеправильныеглаголывформахдействительногозалогавизъявительномнаклонении</w:t>
      </w:r>
      <w:r w:rsidRPr="0095296C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/>
        </w:rPr>
        <w:t>(Present, Past, Future Simple; Present, Past Perfect; Present, Past, Future Continuous; Present Perfect Continuous; Future-in-the-Past).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Глаголыввидо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-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временныхформахстрадательногозалога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(Present, Past, Future Simple Passive; Past Perfect Passive).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Модальныеглаголыиихэквиваленты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(can/could/be able to, may/might,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must/have to, shall/should, would, need).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Косвенная речь в утвердительных, вопросительных и отрицательных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предложениях в настоящем и прошедшем времени. Согласование времен в рамках сложного предложения в плане настоящего и прошлого.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Причастия настоящего и прошедшего времени.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Неличные формы глагола (герундий, причастия настоящего и прошедшего времени) без различения их функций.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Фразовые глаголы, обслуживающие темы, отобранные для данного этапа обучения.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Определенный, неопределенный и нулевой артикли (в том числе c географическими названиями).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Неисчисляемые и исчисляемые существительные (a pencil, water),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существительные с причастиями настоящего и прошедшего времени (a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burninghouse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awrittenletter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). Существительные в функции прилагательного (artgallery).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Степени сравнения прилагательных и наречий, в том числе образованных не по правилу (little – less – least).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Личные местоимения в именительном (my) и объектном (me) падежах, а также в абсолютной форме (mine). Неопределенные местоимения (some, any). Возвратные местоимения, неопределенные местоимения и их производные (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somebody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anything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nobody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everything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etc</w:t>
      </w: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.).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Наречия, оканчивающиеся на -ly (early), а также совпадающие по форме с прилагательными (fast, high).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Устойчивые словоформы в функции наречия типа sometimes, atlast, atleast, etc.</w:t>
      </w:r>
    </w:p>
    <w:p w:rsidR="008B4B74" w:rsidRPr="0095296C" w:rsidRDefault="008B4B74" w:rsidP="008B4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Числительные для обозначения дат и больших чисел.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Социокультурные знания и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изучения других предметов (знания межпредметного характера).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Это предполагает овладение: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знаниями о значении родного и иностранного языков в современном мире;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сведениями о социокультурном портрете стран, говорящих на иностранном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языке, их символике и культурном наследии;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употребительной фоновой лексикой и реалиями страны изучаемого языка: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традициями (в проведении выходных дней, основных национальных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праздников), распространенными образцами фольклора (скороговорками,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поговорками, пословицами);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представлением о сходстве и различиях в традициях своей страны и стран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изучаемого языка; об особенностях их образа жизни, быта, культуры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(всемирно известных достопримечательностях, выдающихся людях и их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вкладе в мировую культуру); о некоторых произведениях художественной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литературы на изучаемом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умением распознавать и употреблять в устной и письменной речи в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ситуациях формального и неформального общения основные нормы речевого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этикета, принятые в странах изучаемого языка (реплики-клише, наиболее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распространенную оценочную лексику);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умениями представлять родную страну и культуру на иностранном языке;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оказывать помощь зарубежным гостям в нашей стране в ситуациях</w:t>
      </w:r>
    </w:p>
    <w:p w:rsidR="008B4B74" w:rsidRPr="0095296C" w:rsidRDefault="008B4B74" w:rsidP="008B4B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повседневного общения.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Компенсаторные умения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переспрашивать, просить повторить, уточняя значение незнакомых слов;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в качестве опоры при собственных высказываниях ключевые слова, план к тексту, тематический словарь и т.д.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Общеучебные умения и универсальные способы деятельности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информацией: сокращение, расширение устной и письменной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создание второго текста по аналогии, заполнение таблиц;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прослушанным/прочитанным текстом: извлечение основной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информации, извлечение запрашиваемой или нужной информации,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извлечение полной и точной информации;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работать с разными источниками на иностранном языке: справочными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материалами, словарями, Интернет-ресурсами, литературой;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планировать и осуществлять учебно-исследовательскую работу: выбор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самостоятельно работать, рационально организовывая свой труд в классе и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дома.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Специальные учебные умения 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и совершенствуются умения: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находить ключевые слова и социокультурные реалии при работе с текстом;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семантизировать слова на основе языковой догадки;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осуществлять словообразовательный анализ;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выборочно использовать перевод;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пользоваться двуязычным и толковым словарями;</w:t>
      </w:r>
    </w:p>
    <w:p w:rsidR="008B4B74" w:rsidRPr="0095296C" w:rsidRDefault="008B4B74" w:rsidP="008B4B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5296C">
        <w:rPr>
          <w:rFonts w:ascii="Times New Roman" w:eastAsia="Times New Roman" w:hAnsi="Times New Roman" w:cs="Times New Roman"/>
          <w:color w:val="000000"/>
          <w:sz w:val="24"/>
          <w:szCs w:val="24"/>
        </w:rPr>
        <w:t>– участвовать в проектной деятельности межпредметного характера.</w:t>
      </w:r>
    </w:p>
    <w:p w:rsidR="008B4B74" w:rsidRDefault="008B4B74" w:rsidP="008B4B74">
      <w:pPr>
        <w:spacing w:after="0" w:line="216" w:lineRule="auto"/>
        <w:rPr>
          <w:rFonts w:ascii="Times New Roman" w:hAnsi="Times New Roman"/>
          <w:b/>
          <w:sz w:val="32"/>
          <w:szCs w:val="32"/>
        </w:rPr>
      </w:pPr>
      <w:r w:rsidRPr="005A4A5A">
        <w:rPr>
          <w:rFonts w:ascii="Times New Roman" w:hAnsi="Times New Roman"/>
          <w:b/>
          <w:sz w:val="32"/>
          <w:szCs w:val="32"/>
        </w:rPr>
        <w:t>Содержание учебного предмета</w:t>
      </w:r>
      <w:r>
        <w:rPr>
          <w:rFonts w:ascii="Times New Roman" w:hAnsi="Times New Roman"/>
          <w:b/>
          <w:sz w:val="32"/>
          <w:szCs w:val="32"/>
        </w:rPr>
        <w:t xml:space="preserve"> в 5 классе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1. Мой мир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Моя семья, Моя парта в беспорядке, Город моей мечты, Место, где я живу, Урок чтения №1, География.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«Город».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</w:t>
      </w:r>
      <w:r w:rsidRPr="0095296C">
        <w:rPr>
          <w:rFonts w:ascii="Times New Roman" w:hAnsi="Times New Roman"/>
          <w:sz w:val="24"/>
          <w:szCs w:val="24"/>
        </w:rPr>
        <w:t xml:space="preserve"> / </w:t>
      </w:r>
      <w:r w:rsidRPr="0095296C">
        <w:rPr>
          <w:rFonts w:ascii="Times New Roman" w:hAnsi="Times New Roman"/>
          <w:sz w:val="24"/>
          <w:szCs w:val="24"/>
          <w:lang w:val="en-US"/>
        </w:rPr>
        <w:t>an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2. Все о школе. 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95296C">
        <w:rPr>
          <w:rFonts w:ascii="Times New Roman" w:eastAsia="Times New Roman" w:hAnsi="Times New Roman"/>
          <w:bCs/>
          <w:sz w:val="24"/>
          <w:szCs w:val="24"/>
        </w:rPr>
        <w:t>Очень занятой день, Мой большой школьный портфель, Моя коробка с ланчем, Моя школа, Урок чтения №2, Язык.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«Еда».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Some</w:t>
      </w:r>
      <w:r w:rsidRPr="0095296C">
        <w:rPr>
          <w:rFonts w:ascii="Times New Roman" w:hAnsi="Times New Roman"/>
          <w:sz w:val="24"/>
          <w:szCs w:val="24"/>
        </w:rPr>
        <w:t xml:space="preserve">, </w:t>
      </w:r>
      <w:r w:rsidRPr="0095296C">
        <w:rPr>
          <w:rFonts w:ascii="Times New Roman" w:hAnsi="Times New Roman"/>
          <w:sz w:val="24"/>
          <w:szCs w:val="24"/>
          <w:lang w:val="en-US"/>
        </w:rPr>
        <w:t>any</w:t>
      </w:r>
      <w:r w:rsidRPr="0095296C">
        <w:rPr>
          <w:rFonts w:ascii="Times New Roman" w:hAnsi="Times New Roman"/>
          <w:sz w:val="24"/>
          <w:szCs w:val="24"/>
        </w:rPr>
        <w:t>». Контрольная работа: Входная контрольная работа.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3. Работай и играй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lastRenderedPageBreak/>
        <w:t>День с семейством Глоу, Ты хороший друг?, «Классный» рэп, Моя дорога в школу, Урок чтения №3, Искусство и ремесла.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Проект: «Работа и игра». Самостоятельная работа: «Лексика».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4. Мой чистый мир.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 xml:space="preserve">День с семейством Глоу, Работай и играй, Спасаем мир, Помогаем по дому, Урок чтения №4, Наука.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«Охрана природы».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PresentSimple</w:t>
      </w:r>
      <w:r w:rsidRPr="0095296C">
        <w:rPr>
          <w:rFonts w:ascii="Times New Roman" w:hAnsi="Times New Roman"/>
          <w:sz w:val="24"/>
          <w:szCs w:val="24"/>
        </w:rPr>
        <w:t xml:space="preserve">— </w:t>
      </w:r>
      <w:r w:rsidRPr="0095296C">
        <w:rPr>
          <w:rFonts w:ascii="Times New Roman" w:hAnsi="Times New Roman"/>
          <w:sz w:val="24"/>
          <w:szCs w:val="24"/>
          <w:lang w:val="en-US"/>
        </w:rPr>
        <w:t>PresentContinuous</w:t>
      </w:r>
      <w:r w:rsidRPr="0095296C">
        <w:rPr>
          <w:rFonts w:ascii="Times New Roman" w:hAnsi="Times New Roman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outlineLvl w:val="2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5. Сравниваем людей, зверей и вещи.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Друзья, Моя семья, Который быстрее? Город или деревня, Урок чтения №5, Наука.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«Город или деревня».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Adjectives</w:t>
      </w:r>
      <w:r w:rsidRPr="0095296C">
        <w:rPr>
          <w:rFonts w:ascii="Times New Roman" w:hAnsi="Times New Roman"/>
          <w:sz w:val="24"/>
          <w:szCs w:val="24"/>
        </w:rPr>
        <w:t xml:space="preserve">. </w:t>
      </w:r>
      <w:r w:rsidRPr="0095296C">
        <w:rPr>
          <w:rFonts w:ascii="Times New Roman" w:hAnsi="Times New Roman"/>
          <w:sz w:val="24"/>
          <w:szCs w:val="24"/>
          <w:lang w:val="en-US"/>
        </w:rPr>
        <w:t>ComparativeDegree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Контрольная работа за </w:t>
      </w:r>
      <w:r w:rsidRPr="0095296C">
        <w:rPr>
          <w:rFonts w:ascii="Times New Roman" w:hAnsi="Times New Roman"/>
          <w:spacing w:val="-8"/>
          <w:sz w:val="24"/>
          <w:szCs w:val="24"/>
          <w:lang w:val="en-US"/>
        </w:rPr>
        <w:t>II</w:t>
      </w:r>
      <w:r w:rsidRPr="0095296C">
        <w:rPr>
          <w:rFonts w:ascii="Times New Roman" w:hAnsi="Times New Roman"/>
          <w:spacing w:val="-8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eastAsia="Times New Roman" w:hAnsi="Times New Roman"/>
          <w:bCs/>
          <w:sz w:val="24"/>
          <w:szCs w:val="24"/>
          <w:u w:val="single"/>
        </w:rPr>
      </w:pPr>
      <w:r w:rsidRPr="0095296C">
        <w:rPr>
          <w:rFonts w:ascii="Times New Roman" w:eastAsia="Times New Roman" w:hAnsi="Times New Roman"/>
          <w:bCs/>
          <w:sz w:val="24"/>
          <w:szCs w:val="24"/>
          <w:u w:val="single"/>
        </w:rPr>
        <w:t>Раздел 6. Правила.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 Мы должны одевать школьную форму, Правила спорта, Дорожные правила, Правила— правила— правила, Урок чтения №6, Здоровье и безопасность</w:t>
      </w:r>
      <w:r w:rsidRPr="0095296C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Проект: «Правила». Самостоятельная работа:  «</w:t>
      </w:r>
      <w:r w:rsidRPr="0095296C">
        <w:rPr>
          <w:rFonts w:ascii="Times New Roman" w:hAnsi="Times New Roman"/>
          <w:sz w:val="24"/>
          <w:szCs w:val="24"/>
          <w:lang w:val="en-US"/>
        </w:rPr>
        <w:t>Modalverbs</w:t>
      </w:r>
      <w:r w:rsidRPr="0095296C">
        <w:rPr>
          <w:rFonts w:ascii="Times New Roman" w:hAnsi="Times New Roman"/>
          <w:sz w:val="24"/>
          <w:szCs w:val="24"/>
        </w:rPr>
        <w:t xml:space="preserve">». Контрольная работа: Промежуточная контрольная работа. </w:t>
      </w:r>
      <w:r w:rsidRPr="0095296C">
        <w:rPr>
          <w:rFonts w:ascii="Times New Roman" w:hAnsi="Times New Roman"/>
          <w:spacing w:val="-8"/>
          <w:sz w:val="24"/>
          <w:szCs w:val="24"/>
        </w:rPr>
        <w:t>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7. Жизнь в прошлом.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Известные люди, 1900, Каждое слово – правда, Школьная поездка, Урок чтения №7, ИКТ.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«Знаменитость».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tobe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в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Контрольная работа: Контрольная работа за 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III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 четверть. Контроль аудирования, чтения, письменной и устной речи.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8. Рассказываем историю. (11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5296C">
        <w:rPr>
          <w:rFonts w:ascii="Times New Roman" w:hAnsi="Times New Roman"/>
          <w:sz w:val="24"/>
          <w:szCs w:val="24"/>
        </w:rPr>
        <w:t>Плохое начало дня, Выходной на побережье, Гулливер в Лилипуте, Моя жизнь, Урок чтения №8, Искусство.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5296C">
        <w:rPr>
          <w:rFonts w:ascii="Times New Roman" w:hAnsi="Times New Roman"/>
          <w:spacing w:val="-6"/>
          <w:sz w:val="24"/>
          <w:szCs w:val="24"/>
        </w:rPr>
        <w:t>Проект: «Отдых». Самостоятельная работа: «</w:t>
      </w:r>
      <w:r w:rsidRPr="0095296C">
        <w:rPr>
          <w:rFonts w:ascii="Times New Roman" w:hAnsi="Times New Roman"/>
          <w:spacing w:val="-6"/>
          <w:sz w:val="24"/>
          <w:szCs w:val="24"/>
          <w:lang w:val="en-US"/>
        </w:rPr>
        <w:t>PastSimple</w:t>
      </w:r>
      <w:r w:rsidRPr="0095296C">
        <w:rPr>
          <w:rFonts w:ascii="Times New Roman" w:hAnsi="Times New Roman"/>
          <w:spacing w:val="-6"/>
          <w:sz w:val="24"/>
          <w:szCs w:val="24"/>
        </w:rPr>
        <w:t xml:space="preserve">». 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  <w:u w:val="single"/>
        </w:rPr>
        <w:t>Раздел 9. Смотрим в будущее. (12 часов)</w:t>
      </w:r>
    </w:p>
    <w:p w:rsidR="008B4B74" w:rsidRPr="0095296C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u w:val="single"/>
        </w:rPr>
      </w:pPr>
      <w:r w:rsidRPr="0095296C">
        <w:rPr>
          <w:rFonts w:ascii="Times New Roman" w:hAnsi="Times New Roman"/>
          <w:sz w:val="24"/>
          <w:szCs w:val="24"/>
        </w:rPr>
        <w:t xml:space="preserve">Планы на каникулы, Шоу талантов, Рафтинг, Каникулы на Лох Несс, Урок чтения №9, Язык. </w:t>
      </w:r>
    </w:p>
    <w:p w:rsidR="008B4B74" w:rsidRDefault="008B4B74" w:rsidP="008B4B7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  <w:sectPr w:rsidR="008B4B74" w:rsidSect="00EF5710">
          <w:footerReference w:type="default" r:id="rId7"/>
          <w:pgSz w:w="11906" w:h="16838"/>
          <w:pgMar w:top="567" w:right="567" w:bottom="567" w:left="851" w:header="709" w:footer="0" w:gutter="0"/>
          <w:pgNumType w:start="1"/>
          <w:cols w:space="708"/>
          <w:titlePg/>
          <w:docGrid w:linePitch="360"/>
        </w:sectPr>
      </w:pPr>
      <w:r w:rsidRPr="0095296C">
        <w:rPr>
          <w:rFonts w:ascii="Times New Roman" w:hAnsi="Times New Roman"/>
          <w:sz w:val="24"/>
          <w:szCs w:val="24"/>
        </w:rPr>
        <w:t>Проект: «Давай!». Самостоятельная работа: «</w:t>
      </w:r>
      <w:r w:rsidRPr="0095296C">
        <w:rPr>
          <w:rFonts w:ascii="Times New Roman" w:hAnsi="Times New Roman"/>
          <w:sz w:val="24"/>
          <w:szCs w:val="24"/>
          <w:lang w:val="en-US"/>
        </w:rPr>
        <w:t>FutureSimple</w:t>
      </w:r>
      <w:r w:rsidRPr="0095296C">
        <w:rPr>
          <w:rFonts w:ascii="Times New Roman" w:hAnsi="Times New Roman"/>
          <w:sz w:val="24"/>
          <w:szCs w:val="24"/>
        </w:rPr>
        <w:t>». Контрольная работа: Итоговая контрольная работа. Контроль аудирования, чтения, письменной и устной речи.</w:t>
      </w:r>
    </w:p>
    <w:p w:rsidR="008B4B74" w:rsidRPr="000927D7" w:rsidRDefault="008B4B74" w:rsidP="008B4B74">
      <w:pPr>
        <w:spacing w:after="0" w:line="216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927D7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Тематическое планирование по дисциплине «Английский язык»</w:t>
      </w:r>
    </w:p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498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5234"/>
        <w:gridCol w:w="2127"/>
        <w:gridCol w:w="2273"/>
        <w:gridCol w:w="2054"/>
        <w:gridCol w:w="1496"/>
        <w:gridCol w:w="1700"/>
      </w:tblGrid>
      <w:tr w:rsidR="008B4B74" w:rsidRPr="00451DA6" w:rsidTr="00EF5710">
        <w:trPr>
          <w:trHeight w:val="322"/>
        </w:trPr>
        <w:tc>
          <w:tcPr>
            <w:tcW w:w="81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№ п/п</w:t>
            </w:r>
          </w:p>
        </w:tc>
        <w:tc>
          <w:tcPr>
            <w:tcW w:w="5234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127" w:type="dxa"/>
            <w:vMerge w:val="restart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Максимальная нагрузка </w:t>
            </w:r>
            <w:r>
              <w:rPr>
                <w:rFonts w:ascii="Times New Roman" w:eastAsia="Times New Roman" w:hAnsi="Times New Roman"/>
                <w:b/>
                <w:bCs/>
              </w:rPr>
              <w:t>об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уча</w:t>
            </w:r>
            <w:r>
              <w:rPr>
                <w:rFonts w:ascii="Times New Roman" w:eastAsia="Times New Roman" w:hAnsi="Times New Roman"/>
                <w:b/>
                <w:bCs/>
              </w:rPr>
              <w:t>ю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>щегося, ч.</w:t>
            </w:r>
          </w:p>
        </w:tc>
        <w:tc>
          <w:tcPr>
            <w:tcW w:w="7523" w:type="dxa"/>
            <w:gridSpan w:val="4"/>
            <w:tcBorders>
              <w:bottom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Из них</w:t>
            </w:r>
          </w:p>
        </w:tc>
      </w:tr>
      <w:tr w:rsidR="008B4B74" w:rsidRPr="00451DA6" w:rsidTr="00EF5710">
        <w:trPr>
          <w:cantSplit/>
          <w:trHeight w:val="1436"/>
        </w:trPr>
        <w:tc>
          <w:tcPr>
            <w:tcW w:w="81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5234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127" w:type="dxa"/>
            <w:vMerge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227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Теоретическое обучение, ч.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Контрольная работа, ч.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Самостоят работа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Проектная</w:t>
            </w:r>
            <w:r w:rsidRPr="00451DA6">
              <w:rPr>
                <w:rFonts w:ascii="Times New Roman" w:eastAsia="Times New Roman" w:hAnsi="Times New Roman"/>
                <w:b/>
                <w:bCs/>
              </w:rPr>
              <w:t xml:space="preserve"> работа, ч.</w:t>
            </w:r>
          </w:p>
        </w:tc>
      </w:tr>
      <w:tr w:rsidR="008B4B74" w:rsidRPr="00451DA6" w:rsidTr="00EF5710">
        <w:trPr>
          <w:trHeight w:val="119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1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177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2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2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Все о школе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3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Работай и играй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4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4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Мой чистый мир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5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5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Сравниваем людей, зверей и вещи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6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6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Правила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10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7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7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Жизнь в прошлом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8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8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Рассказываем историю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11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73"/>
        </w:trPr>
        <w:tc>
          <w:tcPr>
            <w:tcW w:w="817" w:type="dxa"/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9</w:t>
            </w:r>
          </w:p>
        </w:tc>
        <w:tc>
          <w:tcPr>
            <w:tcW w:w="5234" w:type="dxa"/>
            <w:vAlign w:val="center"/>
          </w:tcPr>
          <w:p w:rsidR="008B4B74" w:rsidRPr="0041333C" w:rsidRDefault="008B4B74" w:rsidP="00EF571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1333C">
              <w:rPr>
                <w:rFonts w:ascii="Times New Roman" w:hAnsi="Times New Roman"/>
                <w:b/>
              </w:rPr>
              <w:t>Unit</w:t>
            </w:r>
            <w:r>
              <w:rPr>
                <w:rFonts w:ascii="Times New Roman" w:hAnsi="Times New Roman"/>
                <w:b/>
              </w:rPr>
              <w:t>9</w:t>
            </w:r>
            <w:r w:rsidRPr="0041333C">
              <w:rPr>
                <w:rFonts w:ascii="Times New Roman" w:hAnsi="Times New Roman"/>
                <w:b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Смотрим в будущее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12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1</w:t>
            </w: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10</w:t>
            </w: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Резервные уроки</w:t>
            </w:r>
          </w:p>
        </w:tc>
        <w:tc>
          <w:tcPr>
            <w:tcW w:w="2127" w:type="dxa"/>
            <w:vAlign w:val="center"/>
          </w:tcPr>
          <w:p w:rsidR="008B4B74" w:rsidRPr="00451DA6" w:rsidRDefault="003E5186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Pr="00BA31CD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</w:p>
        </w:tc>
      </w:tr>
      <w:tr w:rsidR="008B4B74" w:rsidRPr="00451DA6" w:rsidTr="00EF5710">
        <w:trPr>
          <w:trHeight w:val="283"/>
        </w:trPr>
        <w:tc>
          <w:tcPr>
            <w:tcW w:w="81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234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451DA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2127" w:type="dxa"/>
            <w:vAlign w:val="center"/>
          </w:tcPr>
          <w:p w:rsidR="008B4B74" w:rsidRPr="00451DA6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 w:rsidRPr="00451DA6">
              <w:rPr>
                <w:rFonts w:ascii="Times New Roman" w:eastAsia="Times New Roman" w:hAnsi="Times New Roman"/>
                <w:b/>
                <w:bCs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2273" w:type="dxa"/>
            <w:tcBorders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82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14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  <w:tc>
          <w:tcPr>
            <w:tcW w:w="1700" w:type="dxa"/>
            <w:tcBorders>
              <w:left w:val="single" w:sz="4" w:space="0" w:color="auto"/>
            </w:tcBorders>
            <w:vAlign w:val="center"/>
          </w:tcPr>
          <w:p w:rsidR="008B4B74" w:rsidRDefault="008B4B74" w:rsidP="00EF5710">
            <w:pPr>
              <w:spacing w:after="0" w:line="216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9</w:t>
            </w: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  <w:sectPr w:rsidR="008B4B74" w:rsidSect="00EF5710">
          <w:pgSz w:w="16838" w:h="11906" w:orient="landscape"/>
          <w:pgMar w:top="851" w:right="567" w:bottom="567" w:left="567" w:header="709" w:footer="709" w:gutter="0"/>
          <w:cols w:space="708"/>
          <w:docGrid w:linePitch="360"/>
        </w:sectPr>
      </w:pPr>
    </w:p>
    <w:p w:rsidR="003E5186" w:rsidRPr="00D2094B" w:rsidRDefault="003E5186" w:rsidP="003E5186">
      <w:pPr>
        <w:pStyle w:val="a5"/>
        <w:jc w:val="center"/>
        <w:rPr>
          <w:rFonts w:ascii="Times New Roman" w:hAnsi="Times New Roman"/>
          <w:sz w:val="28"/>
          <w:szCs w:val="28"/>
        </w:rPr>
      </w:pPr>
      <w:bookmarkStart w:id="0" w:name="_Toc365134987"/>
      <w:r w:rsidRPr="00605D61">
        <w:rPr>
          <w:rFonts w:ascii="Times New Roman" w:hAnsi="Times New Roman"/>
          <w:sz w:val="28"/>
          <w:szCs w:val="28"/>
        </w:rPr>
        <w:lastRenderedPageBreak/>
        <w:t>Календарно-тематическ</w:t>
      </w:r>
      <w:bookmarkEnd w:id="0"/>
      <w:r>
        <w:rPr>
          <w:rFonts w:ascii="Times New Roman" w:hAnsi="Times New Roman"/>
          <w:sz w:val="28"/>
          <w:szCs w:val="28"/>
        </w:rPr>
        <w:t>ое планирование 5 класс к учебнику «Английский язык» Ю.А. Комаровой, И.В. Ларионовой,  К. Гренджер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1559"/>
        <w:gridCol w:w="1859"/>
        <w:gridCol w:w="1939"/>
        <w:gridCol w:w="1771"/>
        <w:gridCol w:w="2085"/>
        <w:gridCol w:w="1985"/>
        <w:gridCol w:w="850"/>
        <w:gridCol w:w="851"/>
        <w:gridCol w:w="1353"/>
      </w:tblGrid>
      <w:tr w:rsidR="003E5186" w:rsidTr="003E5186">
        <w:tc>
          <w:tcPr>
            <w:tcW w:w="534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59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Основное содержание урока</w:t>
            </w:r>
          </w:p>
        </w:tc>
        <w:tc>
          <w:tcPr>
            <w:tcW w:w="5795" w:type="dxa"/>
            <w:gridSpan w:val="3"/>
          </w:tcPr>
          <w:p w:rsidR="003E5186" w:rsidRPr="00D2094B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Планируемые результаты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Домашние задание</w:t>
            </w:r>
          </w:p>
        </w:tc>
      </w:tr>
      <w:tr w:rsidR="003E5186" w:rsidTr="003E5186">
        <w:tc>
          <w:tcPr>
            <w:tcW w:w="3952" w:type="dxa"/>
            <w:gridSpan w:val="3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39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771" w:type="dxa"/>
          </w:tcPr>
          <w:p w:rsidR="003E5186" w:rsidRPr="00D2094B" w:rsidRDefault="003E5186" w:rsidP="003E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личностн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ые</w:t>
            </w:r>
          </w:p>
        </w:tc>
        <w:tc>
          <w:tcPr>
            <w:tcW w:w="2085" w:type="dxa"/>
          </w:tcPr>
          <w:p w:rsidR="003E5186" w:rsidRPr="00D2094B" w:rsidRDefault="003E5186" w:rsidP="003E518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sz w:val="24"/>
                <w:szCs w:val="24"/>
              </w:rPr>
              <w:t>метапредм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етные</w:t>
            </w:r>
          </w:p>
        </w:tc>
        <w:tc>
          <w:tcPr>
            <w:tcW w:w="1985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851" w:type="dxa"/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2094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3E5186" w:rsidRPr="00D2094B" w:rsidRDefault="003E5186" w:rsidP="003E518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: My world</w:t>
            </w:r>
          </w:p>
        </w:tc>
      </w:tr>
      <w:tr w:rsidR="003E5186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02B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02B6">
              <w:rPr>
                <w:rFonts w:ascii="Times New Roman" w:hAnsi="Times New Roman"/>
                <w:sz w:val="20"/>
                <w:szCs w:val="20"/>
              </w:rPr>
              <w:t>Повторение и обобщение лексики. Моя семья.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 №1 (слова учить)</w:t>
            </w:r>
          </w:p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№10</w:t>
            </w:r>
          </w:p>
        </w:tc>
      </w:tr>
      <w:tr w:rsidR="003E5186" w:rsidRPr="00DE4B1A" w:rsidTr="003E5186">
        <w:trPr>
          <w:trHeight w:val="34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Притяжательные местоимения, притяжательный падеж.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отображения своих чувств, мыслей,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 и школы,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составе семьи, повторяют числительные до 100 и притяжательные местоимения</w:t>
            </w:r>
          </w:p>
        </w:tc>
        <w:tc>
          <w:tcPr>
            <w:tcW w:w="850" w:type="dxa"/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E4B1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 №12,14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 моей парте беспорядок.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лингвистического кругозора и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Ответственное отношение к образованию и самообразованию; умение проявлять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соответствии с задачами и условиями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 том, что и где находится; развивают умения аудирования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 №2 (слова учить) С.8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Предлоги места, определённый артикль.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 и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F7B6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образованию и самообразованию; умение проявлять дисциплинированность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что и где находится; развивают умения аудирования на основе нового материала; повторяют единственное и множественное число имён существительных, предлоги места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 №9,12</w:t>
            </w:r>
          </w:p>
        </w:tc>
      </w:tr>
      <w:tr w:rsidR="003E5186" w:rsidRPr="009C25EF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Мой город мечты.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умения рассказывать о 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9C25EF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 №2 (читать текст) №1 (учить слова)</w:t>
            </w:r>
          </w:p>
        </w:tc>
      </w:tr>
      <w:tr w:rsidR="003E5186" w:rsidRPr="00B07D22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грамматики: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Представление о дружбе,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рассказывать 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своём городе, развивают умения делать выписки из текста; повторяют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>
              <w:rPr>
                <w:rFonts w:ascii="Times New Roman" w:hAnsi="Times New Roman"/>
                <w:sz w:val="20"/>
                <w:szCs w:val="20"/>
              </w:rPr>
              <w:t>; обучение некоторым мнемоническим приёмам</w:t>
            </w:r>
          </w:p>
        </w:tc>
        <w:tc>
          <w:tcPr>
            <w:tcW w:w="850" w:type="dxa"/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07D22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 №6,11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7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Место, где я живу.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2AF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во всех видах речевой деятельности на основе обсуждения различных мест проживания; 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Уэльс.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материала об Уэльсе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 (чтение текста)</w:t>
            </w:r>
          </w:p>
        </w:tc>
      </w:tr>
      <w:tr w:rsidR="003E5186" w:rsidRPr="001B0583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читать текст с полным пониманием информации; составлять план, тезисы устного сообщения, умение выступать перед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классом с устным сообщением</w:t>
            </w:r>
          </w:p>
        </w:tc>
        <w:tc>
          <w:tcPr>
            <w:tcW w:w="1771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иллюстрировать речь примерами, сопоставлять и противопоставлять факты; использовать речевые средства для объяснения причины,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результата действия</w:t>
            </w:r>
          </w:p>
        </w:tc>
        <w:tc>
          <w:tcPr>
            <w:tcW w:w="1985" w:type="dxa"/>
          </w:tcPr>
          <w:p w:rsidR="003E5186" w:rsidRPr="00CD1A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Развивают умения чтения и говорения на материале урока</w:t>
            </w:r>
          </w:p>
        </w:tc>
        <w:tc>
          <w:tcPr>
            <w:tcW w:w="850" w:type="dxa"/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B0583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C94E23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География.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3239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географии; расширение лингвистического кругозора и лексического запаса;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«География»;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С.15 №4 (чтение текстов) Проект.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1.</w:t>
            </w:r>
          </w:p>
        </w:tc>
        <w:tc>
          <w:tcPr>
            <w:tcW w:w="1859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D2620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E5186" w:rsidRPr="00814B4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2: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All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about</w:t>
            </w:r>
            <w:r w:rsidRPr="002144B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school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Очень занятой день.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6F66A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Расширение лексического запаса, дальнейшее овладение общей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Постановка учебной и коммуникативной задачи на основе соотнесения того, что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расспрашивать и рассказывать об учебном дне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С.20 №2 (слова учить)  Время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повторить.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Расписание. </w:t>
            </w:r>
            <w:r w:rsidR="003E5186">
              <w:rPr>
                <w:rFonts w:ascii="Times New Roman" w:hAnsi="Times New Roman"/>
                <w:sz w:val="20"/>
                <w:szCs w:val="20"/>
              </w:rPr>
              <w:t>Развитие навыков говорения (описание).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9586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лексического запаса,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соблюдать здоровьесберегающий режим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об учебном дне в школе; повторять способы называния времени и предлоги времени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С.21 №9,10</w:t>
            </w:r>
          </w:p>
        </w:tc>
      </w:tr>
      <w:tr w:rsidR="003E5186" w:rsidRPr="000818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большая школьная сумка.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том, какие предметы находятся рядом</w:t>
            </w:r>
          </w:p>
        </w:tc>
        <w:tc>
          <w:tcPr>
            <w:tcW w:w="850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81830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С.22 №1 (слова) №3</w:t>
            </w:r>
          </w:p>
        </w:tc>
      </w:tr>
      <w:tr w:rsidR="003E5186" w:rsidRPr="000410E7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144B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грамматического материала: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2144B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классе, школе и дома; умение принимать собственные решения</w:t>
            </w:r>
          </w:p>
        </w:tc>
        <w:tc>
          <w:tcPr>
            <w:tcW w:w="2085" w:type="dxa"/>
          </w:tcPr>
          <w:p w:rsidR="003E5186" w:rsidRPr="000818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выполнение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на основе нового материала; изучают грамматическую структуру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+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</w:p>
        </w:tc>
        <w:tc>
          <w:tcPr>
            <w:tcW w:w="850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0410E7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С.23 №10,11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коробка для завтрака.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C560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корректного выбора языковых средств,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обсуждение, давать оценки; стремление не совершать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позитивного отношения к общественным ценностям,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диалогического общения на материале обсуждения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вопросов здорового питания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B9586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С.24 №1 (слова) С.24 №4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лексического и грамматического материала.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B27C6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собственному здоровью</w:t>
            </w:r>
          </w:p>
        </w:tc>
        <w:tc>
          <w:tcPr>
            <w:tcW w:w="20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общественным ценностям, связанным со здоровым образом жизни,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Проводят ролевую игру; повторяют множественное число исчисляемых и неисчисляемых имён существительных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С.25 №8,11</w:t>
            </w:r>
          </w:p>
        </w:tc>
      </w:tr>
      <w:tr w:rsidR="003E5186" w:rsidRPr="00963D1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школа.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типов школ, существующих  в различных странах</w:t>
            </w:r>
          </w:p>
        </w:tc>
        <w:tc>
          <w:tcPr>
            <w:tcW w:w="850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63D12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№6</w:t>
            </w:r>
          </w:p>
        </w:tc>
      </w:tr>
      <w:tr w:rsidR="003E5186" w:rsidRPr="0014403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оптимизм, 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об Англии</w:t>
            </w:r>
          </w:p>
        </w:tc>
        <w:tc>
          <w:tcPr>
            <w:tcW w:w="850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44030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С.27 чтение текста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чтения и говорения по  теме урока</w:t>
            </w:r>
          </w:p>
        </w:tc>
        <w:tc>
          <w:tcPr>
            <w:tcW w:w="850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104C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С.28 чтение текст №2.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Язык.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знания об этимологии слов, заимствований и интернационализмах;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«Языкознание»;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A43D9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2.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43D9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С.32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FE330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3: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 and play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День с семьёй Глоу.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дне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С.34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лексики по теме «Учёба и досуг».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С.35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 хороший друг?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73F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при необходимости переспрашивая, уточняя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друзьях, дружеских связях и отношениях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№5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наречий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вести обсуждение,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аудирования  на основе нового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материала; тренируют употребление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грамматическом времени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2872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С.37 №11,12</w:t>
            </w:r>
          </w:p>
        </w:tc>
      </w:tr>
      <w:tr w:rsidR="003E5186" w:rsidRPr="0074355D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Школьный рэп.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вежливого поведения, культуры речи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74355D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С.38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навыка употребления новой лексики.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лингвистический кругозор и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к адекватным способам выражения эмоций и чувств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урока; повторяют повелительное наклонение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С.39 №10,11</w:t>
            </w:r>
          </w:p>
        </w:tc>
      </w:tr>
      <w:tr w:rsidR="003E5186" w:rsidRPr="00E5260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A43D9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Моя поездка в школу.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5260A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С.40 №1 (читать)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позицию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родную культуру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использовать верные речевые средства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социокультурную компетенцию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теме урока</w:t>
            </w:r>
          </w:p>
        </w:tc>
        <w:tc>
          <w:tcPr>
            <w:tcW w:w="850" w:type="dxa"/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00D28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читать текст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чтении; учат расспрашивать и рассказывать о взаимоотношениях с друзьями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С.41 №4С.42 Читать. №2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межпредметных навыков.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по теме «Ручной труд»;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3.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300D2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лингвистический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С.46</w:t>
            </w:r>
          </w:p>
        </w:tc>
      </w:tr>
      <w:tr w:rsidR="003E5186" w:rsidRPr="00D55BBF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55BBF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С.47-48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4: </w:t>
            </w:r>
            <w:r w:rsidRPr="00FE33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My tidy world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«Обязанности по дому».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традиций своей семьи,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семейном времяпрепровождении в выходные дни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Повторение и обобщение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Расширяют лексический запас,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Знание традиций своей семьи,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Тренируют употребление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8F453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A9027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С.51 №</w:t>
            </w:r>
            <w:r w:rsidR="00612A0D">
              <w:rPr>
                <w:rFonts w:ascii="Times New Roman" w:hAnsi="Times New Roman"/>
                <w:sz w:val="20"/>
                <w:szCs w:val="20"/>
              </w:rPr>
              <w:t>7,10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и игра.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974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своих делах и досуге; развивают умения делать выписки из текста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№4</w:t>
            </w:r>
          </w:p>
        </w:tc>
      </w:tr>
      <w:tr w:rsidR="003E5186" w:rsidRPr="00CF66F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в употреблении выражений частотности.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беседу в стандартных ситуациях общения, соблюдая нормы речевого этикета </w:t>
            </w:r>
          </w:p>
        </w:tc>
        <w:tc>
          <w:tcPr>
            <w:tcW w:w="1771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представление о дружбе, внимательное отношение к друзьям, их интересам и увлечениям; умение вести обсуждение, давать оценки</w:t>
            </w:r>
          </w:p>
        </w:tc>
        <w:tc>
          <w:tcPr>
            <w:tcW w:w="2085" w:type="dxa"/>
          </w:tcPr>
          <w:p w:rsidR="003E5186" w:rsidRPr="009C25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C576B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F66F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С.53 №9-10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Сохраним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мир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Введение ЛЕ.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Способность использовать адекватные языковые средства для передачи своих мыслей, чувств, мотивов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Ответственное отношение к охране окружающей среды; умение проявлять дисциплинирован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чётко выражать свои мысли в соответствии с задачами и условиями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коммуникации</w:t>
            </w:r>
          </w:p>
        </w:tc>
        <w:tc>
          <w:tcPr>
            <w:tcW w:w="19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умения во всех видах речевой деятельности на основе обсуждения вопросов, связанных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защитой окружающей среды; развивают умения аудирования  на основе нового материала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С.54 №1 (слова) №3</w:t>
            </w:r>
          </w:p>
        </w:tc>
      </w:tr>
      <w:tr w:rsidR="003E5186" w:rsidRPr="008D21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Повторение</w:t>
            </w:r>
            <w:r w:rsidRPr="008F453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 Simple-Present Continuous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Ответственное отношение к охране окружающей среды; умение проявлять дисциплинированность,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C576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850" w:type="dxa"/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8D21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8D21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С.55 №11,12</w:t>
            </w:r>
          </w:p>
        </w:tc>
      </w:tr>
      <w:tr w:rsidR="003E5186" w:rsidRPr="00103E78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CC1F4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Помощь по дому.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 по теме урока</w:t>
            </w:r>
          </w:p>
        </w:tc>
        <w:tc>
          <w:tcPr>
            <w:tcW w:w="850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03E78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С.56 читать тексты; №2.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С.57 (читать текст)</w:t>
            </w:r>
          </w:p>
        </w:tc>
      </w:tr>
      <w:tr w:rsidR="003E5186" w:rsidRPr="001D4BD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читать текст с полным пониманием информации;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Ответственное отношение к охране окружающей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среды; умение представлять ценности своей культуры на английском языке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иллюстрировать речь примерами, сопоставлять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 чтении и говорении на материале обсуждения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природоохранных вопросов </w:t>
            </w:r>
          </w:p>
        </w:tc>
        <w:tc>
          <w:tcPr>
            <w:tcW w:w="850" w:type="dxa"/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D4BD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D4BDA" w:rsidRDefault="00612A0D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С.58 №1 читать текст;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D55BB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4.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С.62</w:t>
            </w:r>
          </w:p>
        </w:tc>
      </w:tr>
      <w:tr w:rsidR="003E5186" w:rsidRPr="00001591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5: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Comparing people, animals or things</w:t>
            </w:r>
          </w:p>
        </w:tc>
      </w:tr>
      <w:tr w:rsidR="003E5186" w:rsidRPr="005A787A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Сравнительная степень прилагательных. Друзья.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качествах своих друзей</w:t>
            </w:r>
          </w:p>
        </w:tc>
        <w:tc>
          <w:tcPr>
            <w:tcW w:w="850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A787A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С.64 №1,2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сравнительной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Тренируют употребление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С.65 №10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Превосходная степень прилагательных.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рассказывать о членах своей семьи и чертах их характера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С.66 №1№2(выразительное чтение)</w:t>
            </w:r>
          </w:p>
        </w:tc>
      </w:tr>
      <w:tr w:rsidR="003E5186" w:rsidRPr="00BB33C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Закрепление навыков употребления превосходной степени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Гордость за свою семью; знание традиций своей семьи и бережное отношение к ним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употребления 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33C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33C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С.67 №11,12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Кто быстрее?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по теме урока</w:t>
            </w:r>
          </w:p>
        </w:tc>
        <w:tc>
          <w:tcPr>
            <w:tcW w:w="850" w:type="dxa"/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D314F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D314FE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С.68 №1 (слова учить)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Практическое использование в речи степеней сравнения прилагательных.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стремление не совершать поступки, угрожающие здоровью животных</w:t>
            </w:r>
          </w:p>
        </w:tc>
        <w:tc>
          <w:tcPr>
            <w:tcW w:w="2085" w:type="dxa"/>
          </w:tcPr>
          <w:p w:rsidR="003E5186" w:rsidRPr="0074355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позитивного отношения к миру фауны; умение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E8394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Совершенствуют умения употребления в речи степеней сравнения прилагательных</w:t>
            </w:r>
          </w:p>
        </w:tc>
        <w:tc>
          <w:tcPr>
            <w:tcW w:w="850" w:type="dxa"/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B0C9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B0C9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С.69 №8</w:t>
            </w:r>
          </w:p>
        </w:tc>
      </w:tr>
      <w:tr w:rsidR="003E5186" w:rsidRPr="00BB125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 или деревня.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преимущества  проживания в городе и деревне</w:t>
            </w:r>
          </w:p>
        </w:tc>
        <w:tc>
          <w:tcPr>
            <w:tcW w:w="850" w:type="dxa"/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B125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B125B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С.70 №1 (чтение)</w:t>
            </w:r>
          </w:p>
        </w:tc>
      </w:tr>
      <w:tr w:rsidR="003E5186" w:rsidRPr="00EF6BA0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определять последовательность промежуточных целей овладения речевой деятельностью на английском языке с учётом конечного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Формируют социокультурную компетенцию по теме урока</w:t>
            </w:r>
          </w:p>
        </w:tc>
        <w:tc>
          <w:tcPr>
            <w:tcW w:w="850" w:type="dxa"/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F1FF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F1FF2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С.71 №6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Бережное, уважительное отношение к природе и всем формам жизни; понимание активной роли человека в природе; способность осознавать экологические проблемы; готовность к личному участию в экологических проектах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 чтении и говорении по теме урока </w:t>
            </w:r>
          </w:p>
        </w:tc>
        <w:tc>
          <w:tcPr>
            <w:tcW w:w="850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F6BA0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С.72 выразительное чтение одного из текстов. №2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Наука.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ботаники; расширение социокультурной осведомлённости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материал,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RPr="00582C91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5.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адекватно воспринимать оценки учителя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582C9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582C91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F60CE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6: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Rules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8C263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Школьная форма.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поведения в школе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С.78 (слова учить) №2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поведения в своей школе, бережное отношение к ним; стремление их поддерживать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3D4B4D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аудирования  на основе нового материала; тренируют употребление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С.79 №12, 13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в спорте.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физической культуры и спорта для здоровья человека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правилах в том или ином виде спорта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99118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начинать, вести/поддерживать и заканчивать различные виды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Положительное отношение к спорту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чётко выражать свои мысли в соответствии с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задачами и условиями коммуникации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аудирования  на основе нового материала;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тренируют употребление модальных глаголов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043042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could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С.81 №8,9</w:t>
            </w:r>
          </w:p>
        </w:tc>
      </w:tr>
      <w:tr w:rsidR="003E5186" w:rsidRPr="00AF582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991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Правила дорожного движения. Модальный глагол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правил дорожного движения</w:t>
            </w:r>
          </w:p>
        </w:tc>
        <w:tc>
          <w:tcPr>
            <w:tcW w:w="850" w:type="dxa"/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22D8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22D83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С.82 №1 (слова учить) №2 ( правила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правил дорожного движения и поведения на улице; стремление их соблюдать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Повторяют структуры повелительного наклонения; тренируют употребление в речи модального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must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С.83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Правила игр.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правил игры в пляжный волейбол и правил поведения в школах Великобритании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С.84 №1 (текст 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использовать верные речевые 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 компетенцию на основе материалов о Шотландии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C7C83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С.85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6DB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делать выписки из текста, умение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приготовления десертов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С.86 №1 (чтение текста) 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Здоровье и безопасность.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Потребность в здоровом образе жизни; понимание важности здоровьесберегающих технологий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  по теме «Охрана безопасности жизнедеятельности»,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и закрепление изученного материала.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Тест 6.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находить и корректировать свои ошибки, формирование уверенности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сравнивать результаты своих пошаговых действий с заданным эталоном-образцом;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Обобщают теоретический и практический материал по теме; проверяют уровень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С.90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Осознают, насколько хорошо научились говорить, понимать англоязычную речь на слух, читать и писать на английском языке, каков уровень в усвоении английского языка, чем ещё предстоит овладеть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вносить необходимые коррективы в свои речевые действия на основе их оценки; умение видеть ошибку и исправить её как с помощью, так и без помощи преподавателя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осуществлять регулятивные действия самонаблюдения, самооценки в процессе коммуникативной деятельности на иностранном языке; умение контролировать результат своей деятельности в сотрудничестве с педагогом и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С.91-92</w:t>
            </w:r>
          </w:p>
        </w:tc>
      </w:tr>
      <w:tr w:rsidR="003E5186" w:rsidRPr="00001591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811C0C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7: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Life in the past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Известные люди. ЛЕ по теме.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Положительное отношение к выдающимся личностям прошлого бережное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устанавливать причинно-следственные связи и аналогии при аудировании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Формируют умения рассказывать о знаменитых людях, живших в прошлом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С.94 №1 (слова учить) №2 (чтение1 текста на оценку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выбор)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651CB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навыков употребления в речи глагола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651CBF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лексический запас,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D35EC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Положительное отношение к выдающимся личностям прошлого бережное отношение к их наследию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и чтении текстов; умение доказывать свою точку зрения</w:t>
            </w:r>
          </w:p>
        </w:tc>
        <w:tc>
          <w:tcPr>
            <w:tcW w:w="1985" w:type="dxa"/>
          </w:tcPr>
          <w:p w:rsidR="003E5186" w:rsidRPr="0019555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С.95 №10,11</w:t>
            </w:r>
          </w:p>
        </w:tc>
      </w:tr>
      <w:tr w:rsidR="003E5186" w:rsidRPr="00A86FEE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A787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делах, которые были выполнены в прошлом</w:t>
            </w:r>
          </w:p>
        </w:tc>
        <w:tc>
          <w:tcPr>
            <w:tcW w:w="850" w:type="dxa"/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86FEE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86FEE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С.96 №1 (учить слова)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начинать, вести/поддерживать и заканчивать различные виды диалогов в стандартных ситуациях общения, соблюдая нормы речевого этикета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способности догадываться о значении новых слов по словообразовательным элементам, контексту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самостоятельного построения устного и письменного речевого высказывания (суждения) на английском языке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С.97 №8,9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навыка узнавания и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сюжетах любимых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неправильных глаголов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использовать адекватные языковые средства для передачи своих мыслей, чувств, мотивов и потребностей</w:t>
            </w:r>
          </w:p>
        </w:tc>
        <w:tc>
          <w:tcPr>
            <w:tcW w:w="1771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Умения проявлять дисциплинированность, последовательность, целеустремлённость и самостоятельность в выполнении учебных и учебно-трудовых заданий</w:t>
            </w:r>
          </w:p>
        </w:tc>
        <w:tc>
          <w:tcPr>
            <w:tcW w:w="2085" w:type="dxa"/>
          </w:tcPr>
          <w:p w:rsidR="003E5186" w:rsidRPr="00963D1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чётко выражать свои мысли в соответствии с задачами и условиями коммуникации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С.99 №9,10</w:t>
            </w:r>
          </w:p>
        </w:tc>
      </w:tr>
      <w:tr w:rsidR="003E5186" w:rsidRPr="00690E7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Школьное путешествие.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04304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устанавливать причинно-следственные связи и аналогии при аудировании  и чтении текстов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социокультурного  материала о США и Великобритании</w:t>
            </w:r>
          </w:p>
        </w:tc>
        <w:tc>
          <w:tcPr>
            <w:tcW w:w="850" w:type="dxa"/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690E7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690E7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С.100 №1 (чтение текста)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межкультурной коммуникации.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B679E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9A74EF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использовать верные речевые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средства для объяснения своей позиции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 чтении и говорении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С.101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 Король Артур.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патриотизма через знакомство с ценностями чужой и родной культуры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С.102 №1 (выразительное чтение)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070F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Информационные технологии.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знания из области информатики;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7.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Формируют и совершенствуют иноязычную коммуникативную компетенцию; расширяют и систематизируют знания о языке; расширяют лингвистический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141F7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 xml:space="preserve">Unit 8: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Telling a story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56C0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Плохое начало дня.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сборах в школу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С.108 №1 (слова учить)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Фразовые глаголы.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05789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С.109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Введение ЛЕ по 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потребности в 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 рассказывать об отдыхе на море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С.110 №1 (слова учить) №4 </w:t>
            </w:r>
          </w:p>
        </w:tc>
      </w:tr>
      <w:tr w:rsidR="003E5186" w:rsidRPr="001E7D0C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лексики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теме «Отдых».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потребности 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здоровом образе жизни; знание и выполнение санитарно-гигиенических правил, соблюдение здоровьесберегающего режима дня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сосредоточиться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умение аудирования 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E7D0C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E7D0C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С.111 №8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практического употребления в речи времени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монологического высказывания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2B41E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2B41E2" w:rsidRDefault="005F63A5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С.112 №1 (слова учить) №3 выразительное чтение</w:t>
            </w:r>
          </w:p>
        </w:tc>
      </w:tr>
      <w:tr w:rsidR="003E5186" w:rsidRPr="00B358B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AF086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Описание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событий</w:t>
            </w:r>
            <w:r w:rsidRPr="002B07E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Тренировка в употреблении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AF086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умения выражать личностную позицию в восприятии мира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грамматического времени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Past</w:t>
            </w:r>
            <w:r w:rsidRPr="00081A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B358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B358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С.113 №9,10</w:t>
            </w:r>
          </w:p>
        </w:tc>
      </w:tr>
      <w:tr w:rsidR="003E5186" w:rsidRPr="002B41E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E0DC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Дружелюбное и толерантное отношение к 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осознавать родную культуру 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на основе обсуждения биографических данных</w:t>
            </w:r>
          </w:p>
        </w:tc>
        <w:tc>
          <w:tcPr>
            <w:tcW w:w="850" w:type="dxa"/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A34FC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A34FC3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С.114 №2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навыков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межкультурной коммуникации. Моя жизнь.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выражать личностную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чувства уважения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последовательность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социокультурную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компетенцию на основе материалов о Новой Зеландии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С.115 №7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умений в чтении. 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формирование уважительного отношения к мировым историческим ценностям в области литературы, искусства и науки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на материале обсуждения сюжета любых книг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С.116 №1 (читать)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E014CF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Искусство.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и систематизируют  языковые знания; расширение лексического запаса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своей стране, гордости за её достижения и успехи, уважения культурных ценностей многонационального российского общества, чувства патриотизма через знакомство с ценностями родной культуры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во всех видах речевой деятельности с опорой на междисциплинарный материал;  формируют умения ведения проектной 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8.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С.120</w:t>
            </w:r>
          </w:p>
        </w:tc>
      </w:tr>
      <w:tr w:rsidR="003E5186" w:rsidRPr="00001591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Unit 9: </w:t>
            </w:r>
            <w:r w:rsidRPr="002F60C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Looking into the future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D67C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Планы на выходные.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3C184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28725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Представление о дружбе, внимательное отношение к друзьям, их интересам и увлечениям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расспрашивать и рассказывать о планах на предстоящих каникулах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С.122 №1 (читать) С.122 №4</w:t>
            </w:r>
          </w:p>
        </w:tc>
      </w:tr>
      <w:tr w:rsidR="003E5186" w:rsidRPr="009E1D24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Навыки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употребления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речи</w:t>
            </w:r>
            <w:r w:rsidRPr="00ED67C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 to, will want/let’s.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лингвистического кругозора, дальнейшее овладение общей речевой культурой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Постановка учебной и коммуникативной задачи на основе соотнесения того, что уже известно, и того, что предстоит освоить</w:t>
            </w:r>
          </w:p>
        </w:tc>
        <w:tc>
          <w:tcPr>
            <w:tcW w:w="1985" w:type="dxa"/>
          </w:tcPr>
          <w:p w:rsidR="003E5186" w:rsidRPr="0042550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грамматической структуры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going</w:t>
            </w:r>
            <w:r w:rsidRPr="004255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</w:p>
        </w:tc>
        <w:tc>
          <w:tcPr>
            <w:tcW w:w="850" w:type="dxa"/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9E1D2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9E1D24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С.123 №7</w:t>
            </w:r>
          </w:p>
        </w:tc>
      </w:tr>
      <w:tr w:rsidR="003E5186" w:rsidRPr="00D61F4B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Шоу талантов.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414AB1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Знание и способность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Формирование стремления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активно участвовать в жизни класса (города)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сосредоточиться на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103E7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Формируют  умения во всех видах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речевой деятельности по теме, касающейся предстоящих событий</w:t>
            </w:r>
          </w:p>
        </w:tc>
        <w:tc>
          <w:tcPr>
            <w:tcW w:w="850" w:type="dxa"/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E20B2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E20B2A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С.124 № читать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will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CF66F8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Знание и способность корректного выбора языковых средств,  в зависимости от конкретных ситуаций речевого иноязычного общения</w:t>
            </w:r>
          </w:p>
        </w:tc>
        <w:tc>
          <w:tcPr>
            <w:tcW w:w="1771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Способность формированию ценностного отношения к творческой деятельности</w:t>
            </w:r>
          </w:p>
        </w:tc>
        <w:tc>
          <w:tcPr>
            <w:tcW w:w="2085" w:type="dxa"/>
          </w:tcPr>
          <w:p w:rsidR="003E5186" w:rsidRPr="000410E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сосредоточиться на выполнении речевых действий, умение проявить настойчивость и усилие для достижения поставленной цели</w:t>
            </w:r>
          </w:p>
        </w:tc>
        <w:tc>
          <w:tcPr>
            <w:tcW w:w="1985" w:type="dxa"/>
          </w:tcPr>
          <w:p w:rsidR="003E5186" w:rsidRPr="00383DB3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С.125 №10,11</w:t>
            </w:r>
          </w:p>
        </w:tc>
      </w:tr>
      <w:tr w:rsidR="003E5186" w:rsidRPr="00CE7EB2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E211D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Закрепление навыка употребления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E211D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C73E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доказывать свою точку зрения; давать оценки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внимательного отношения к мнению друг друга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умения диалогического общения на материале совместного времяпрепровождения</w:t>
            </w:r>
          </w:p>
        </w:tc>
        <w:tc>
          <w:tcPr>
            <w:tcW w:w="850" w:type="dxa"/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CE7EB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CE7EB2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С.126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Тренинг в употреблении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let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’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08438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Расширение и систематизация знаний о языке, формирование лингвистического опыта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Стремление вести активный образ жизни</w:t>
            </w:r>
          </w:p>
        </w:tc>
        <w:tc>
          <w:tcPr>
            <w:tcW w:w="2085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обсуждении совместных планов</w:t>
            </w:r>
          </w:p>
        </w:tc>
        <w:tc>
          <w:tcPr>
            <w:tcW w:w="1985" w:type="dxa"/>
          </w:tcPr>
          <w:p w:rsidR="003E5186" w:rsidRPr="00017407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умение аудирования на основе нового материала, тренируют употребление в речи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Future</w:t>
            </w:r>
            <w:r w:rsidRPr="00383D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С.127 №11,12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084382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й коммуникации.</w:t>
            </w:r>
            <w:r w:rsidRPr="008E0D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885935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Дружелюбное и толерантное отношение 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ценностям иных культур, оптимизм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Способность осознавать родную культуру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через контекст культуры других стран</w:t>
            </w:r>
          </w:p>
        </w:tc>
        <w:tc>
          <w:tcPr>
            <w:tcW w:w="20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определять последовательность промежуточных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E5260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Развивают умения во всех видах речевой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3F4EA8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С.128 №1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(b)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навыков межкультурной коммуникации. Озеро Лох Несс.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2B07E4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выражать личностную позицию в восприятии мира</w:t>
            </w:r>
          </w:p>
        </w:tc>
        <w:tc>
          <w:tcPr>
            <w:tcW w:w="1771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чувства уважения своей малой родины (своего родного дома, школы, села, города), народа, России</w:t>
            </w:r>
          </w:p>
        </w:tc>
        <w:tc>
          <w:tcPr>
            <w:tcW w:w="2085" w:type="dxa"/>
          </w:tcPr>
          <w:p w:rsidR="003E5186" w:rsidRPr="0014403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определять последовательность промежуточных целей овладения речевой деятельностью на английском языке с учётом конечного результата</w:t>
            </w:r>
          </w:p>
        </w:tc>
        <w:tc>
          <w:tcPr>
            <w:tcW w:w="1985" w:type="dxa"/>
          </w:tcPr>
          <w:p w:rsidR="003E5186" w:rsidRPr="00D20C29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социокультурную компетенцию на основе материалов о Канаде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С.129 №4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умений в чтении.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D61F4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9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читать текст с полным пониманием информации; составлять план, тезисы или опорные слова для устного сообщения; умение высказать своё мнение на английском языке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вести обсуждение, давать оценки; способствовать формированию позитивного отношения к активным формам отдыха</w:t>
            </w:r>
          </w:p>
        </w:tc>
        <w:tc>
          <w:tcPr>
            <w:tcW w:w="2085" w:type="dxa"/>
          </w:tcPr>
          <w:p w:rsidR="003E5186" w:rsidRPr="005104CA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иллюстрировать речь примерами, сопоставлять и противопоставлять факты; использовать речевые средства для объяснения причины, результата действия</w:t>
            </w:r>
          </w:p>
        </w:tc>
        <w:tc>
          <w:tcPr>
            <w:tcW w:w="1985" w:type="dxa"/>
          </w:tcPr>
          <w:p w:rsidR="003E5186" w:rsidRPr="00EF6BA0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Развивают умения в чтении и говорении по теме урока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С.130 №1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1C1E60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межпредметных навыков. Будущее английского.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Расширяют знания о развитии языковой системы; расширение лингвистического кругозора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Умеют работать в паре/группе; способность к взаимопомощи; умения анализировать, сравнивать, обобщать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интегрироваться в группу сверстников и строить продуктивное взаимодействие со сверстниками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Развивают умения во всех видах речевой деятельности с опорой на междисциплинарный материал по теме «Языкознание»;  формируют умения ведения проектной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С131 Проект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8F453B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закрепление изученного материала. Тест 9.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Формируют и совершенствуют иноязычную коммуникативную компетенцию; расширяют и систематизируют знания о языке; расширяют лингвистический кругозор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находить и корректировать свои ошибки, формирование уверенности в себе и своих силах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сравнивать результаты своих пошаговых действий с заданным эталоном-образцом; умение контролировать результат своей деятельности в сотрудничестве с педагогом и сверстниками; адекватно воспринимать оценки учителя и сверстников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С.134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и контроль сформированности практических навыков.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адекватно самостоятельно оценивать правильность выполнения действия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реализовывать самоконтроль и самокоррекцию; оценивать полученную информацию, выражать своё мнение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Умение выделять альтернативные способы достижения цели и выбирать наиболее эффективный способ; знать и уметь применять основы коммуникативной рефлексии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Обобщают теоретический и практический материал по теме; проверяют уровень владения названным 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С.135-136</w:t>
            </w:r>
          </w:p>
        </w:tc>
      </w:tr>
      <w:tr w:rsidR="003E5186" w:rsidTr="003E5186">
        <w:tc>
          <w:tcPr>
            <w:tcW w:w="14786" w:type="dxa"/>
            <w:gridSpan w:val="10"/>
            <w:tcBorders>
              <w:top w:val="single" w:sz="4" w:space="0" w:color="auto"/>
            </w:tcBorders>
          </w:tcPr>
          <w:p w:rsidR="003E5186" w:rsidRPr="00334FE8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34FE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Final Revision</w:t>
            </w:r>
          </w:p>
        </w:tc>
      </w:tr>
      <w:tr w:rsidR="003E5186" w:rsidTr="003E5186">
        <w:tc>
          <w:tcPr>
            <w:tcW w:w="534" w:type="dxa"/>
            <w:tcBorders>
              <w:top w:val="single" w:sz="4" w:space="0" w:color="auto"/>
            </w:tcBorders>
          </w:tcPr>
          <w:p w:rsidR="003E5186" w:rsidRPr="00557759" w:rsidRDefault="003E5186" w:rsidP="003E518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103-105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Обобщающие уроки по темам.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9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Умение адекватно самостоятельно оценивать правильность выполнения действия;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способность формулировать собственное мнение и позицию, адекватно использовать речевые средства для решения различных коммуникативных задач</w:t>
            </w:r>
          </w:p>
        </w:tc>
        <w:tc>
          <w:tcPr>
            <w:tcW w:w="1771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реализовывать самоконтроль и самокоррекцию; оценивать полученную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информацию, выражать своё мнение</w:t>
            </w:r>
          </w:p>
        </w:tc>
        <w:tc>
          <w:tcPr>
            <w:tcW w:w="20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Умение выделять альтернативные способы достижения цели и выбирать наиболее эффективный способ;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знать и уметь применять основы коммуникативной рефлексии</w:t>
            </w:r>
          </w:p>
        </w:tc>
        <w:tc>
          <w:tcPr>
            <w:tcW w:w="1985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Обобщают теоретический и практический материал по теме; проверяют уровень владения названным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материалом</w:t>
            </w:r>
          </w:p>
        </w:tc>
        <w:tc>
          <w:tcPr>
            <w:tcW w:w="850" w:type="dxa"/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E5186" w:rsidRPr="001102B6" w:rsidRDefault="003E5186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3E5186" w:rsidRPr="001102B6" w:rsidRDefault="003F4EA8" w:rsidP="003E5186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тетради.</w:t>
            </w:r>
          </w:p>
        </w:tc>
      </w:tr>
    </w:tbl>
    <w:p w:rsidR="008B4B74" w:rsidRDefault="008B4B74" w:rsidP="008B4B74">
      <w:pPr>
        <w:spacing w:after="0" w:line="21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B4B74" w:rsidRPr="008B4B74" w:rsidRDefault="008B4B74" w:rsidP="008B4B74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8670B9" w:rsidRPr="008B4B74" w:rsidRDefault="008670B9">
      <w:pPr>
        <w:rPr>
          <w:rFonts w:ascii="Times New Roman" w:hAnsi="Times New Roman" w:cs="Times New Roman"/>
          <w:sz w:val="24"/>
          <w:szCs w:val="24"/>
        </w:rPr>
      </w:pPr>
    </w:p>
    <w:sectPr w:rsidR="008670B9" w:rsidRPr="008B4B74" w:rsidSect="003E5186">
      <w:pgSz w:w="16838" w:h="11906" w:orient="landscape"/>
      <w:pgMar w:top="1701" w:right="1134" w:bottom="746" w:left="71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06A8" w:rsidRDefault="002006A8" w:rsidP="00ED4860">
      <w:pPr>
        <w:spacing w:after="0" w:line="240" w:lineRule="auto"/>
      </w:pPr>
      <w:r>
        <w:separator/>
      </w:r>
    </w:p>
  </w:endnote>
  <w:endnote w:type="continuationSeparator" w:id="0">
    <w:p w:rsidR="002006A8" w:rsidRDefault="002006A8" w:rsidP="00ED4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font158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96379009"/>
      <w:docPartObj>
        <w:docPartGallery w:val="Page Numbers (Bottom of Page)"/>
        <w:docPartUnique/>
      </w:docPartObj>
    </w:sdtPr>
    <w:sdtContent>
      <w:p w:rsidR="003C7C83" w:rsidRDefault="00227B3B">
        <w:pPr>
          <w:pStyle w:val="af3"/>
          <w:jc w:val="center"/>
        </w:pPr>
        <w:fldSimple w:instr="PAGE   \* MERGEFORMAT">
          <w:r w:rsidR="00001591">
            <w:rPr>
              <w:noProof/>
            </w:rPr>
            <w:t>18</w:t>
          </w:r>
        </w:fldSimple>
      </w:p>
    </w:sdtContent>
  </w:sdt>
  <w:p w:rsidR="003C7C83" w:rsidRDefault="003C7C83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06A8" w:rsidRDefault="002006A8" w:rsidP="00ED4860">
      <w:pPr>
        <w:spacing w:after="0" w:line="240" w:lineRule="auto"/>
      </w:pPr>
      <w:r>
        <w:separator/>
      </w:r>
    </w:p>
  </w:footnote>
  <w:footnote w:type="continuationSeparator" w:id="0">
    <w:p w:rsidR="002006A8" w:rsidRDefault="002006A8" w:rsidP="00ED48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5">
    <w:nsid w:val="11AB7BBD"/>
    <w:multiLevelType w:val="hybridMultilevel"/>
    <w:tmpl w:val="4588F70A"/>
    <w:lvl w:ilvl="0" w:tplc="D7F21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AB035C"/>
    <w:multiLevelType w:val="hybridMultilevel"/>
    <w:tmpl w:val="DC2C3A44"/>
    <w:lvl w:ilvl="0" w:tplc="EA742C4C">
      <w:start w:val="3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3C357D9A"/>
    <w:multiLevelType w:val="hybridMultilevel"/>
    <w:tmpl w:val="671E7500"/>
    <w:lvl w:ilvl="0" w:tplc="0419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3CE85E16"/>
    <w:multiLevelType w:val="hybridMultilevel"/>
    <w:tmpl w:val="B7282D74"/>
    <w:lvl w:ilvl="0" w:tplc="3530E35A">
      <w:start w:val="9"/>
      <w:numFmt w:val="bullet"/>
      <w:lvlText w:val="—"/>
      <w:lvlJc w:val="left"/>
      <w:pPr>
        <w:ind w:left="844" w:hanging="48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9">
    <w:nsid w:val="58AA4A70"/>
    <w:multiLevelType w:val="hybridMultilevel"/>
    <w:tmpl w:val="1FBCC1FE"/>
    <w:lvl w:ilvl="0" w:tplc="CE9A9E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4B74"/>
    <w:rsid w:val="00001591"/>
    <w:rsid w:val="00190052"/>
    <w:rsid w:val="001E25F7"/>
    <w:rsid w:val="001F3507"/>
    <w:rsid w:val="002006A8"/>
    <w:rsid w:val="00227B3B"/>
    <w:rsid w:val="00361988"/>
    <w:rsid w:val="003C7C83"/>
    <w:rsid w:val="003E5186"/>
    <w:rsid w:val="003F4EA8"/>
    <w:rsid w:val="004074F8"/>
    <w:rsid w:val="004275A3"/>
    <w:rsid w:val="00482267"/>
    <w:rsid w:val="004910F8"/>
    <w:rsid w:val="005F63A5"/>
    <w:rsid w:val="00612A0D"/>
    <w:rsid w:val="00675A7F"/>
    <w:rsid w:val="0073182D"/>
    <w:rsid w:val="00764DA7"/>
    <w:rsid w:val="0079725E"/>
    <w:rsid w:val="008670B9"/>
    <w:rsid w:val="008B4B74"/>
    <w:rsid w:val="009137D1"/>
    <w:rsid w:val="00A90275"/>
    <w:rsid w:val="00B95863"/>
    <w:rsid w:val="00BF0E25"/>
    <w:rsid w:val="00C5244B"/>
    <w:rsid w:val="00CB092B"/>
    <w:rsid w:val="00D53CD4"/>
    <w:rsid w:val="00EC52B9"/>
    <w:rsid w:val="00ED4860"/>
    <w:rsid w:val="00EF5710"/>
    <w:rsid w:val="00F26033"/>
    <w:rsid w:val="00F70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860"/>
  </w:style>
  <w:style w:type="paragraph" w:styleId="1">
    <w:name w:val="heading 1"/>
    <w:basedOn w:val="a"/>
    <w:next w:val="a"/>
    <w:link w:val="10"/>
    <w:qFormat/>
    <w:rsid w:val="008B4B74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link w:val="20"/>
    <w:qFormat/>
    <w:rsid w:val="008B4B74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8B4B74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8B4B74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8">
    <w:name w:val="heading 8"/>
    <w:basedOn w:val="a"/>
    <w:next w:val="a"/>
    <w:link w:val="80"/>
    <w:qFormat/>
    <w:rsid w:val="008B4B74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4B74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8B4B74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rsid w:val="008B4B7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8B4B74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80">
    <w:name w:val="Заголовок 8 Знак"/>
    <w:basedOn w:val="a0"/>
    <w:link w:val="8"/>
    <w:rsid w:val="008B4B74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Style1">
    <w:name w:val="Style1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Гипертекстовая ссылка"/>
    <w:rsid w:val="008B4B74"/>
    <w:rPr>
      <w:rFonts w:ascii="Times New Roman" w:hAnsi="Times New Roman" w:cs="Times New Roman" w:hint="default"/>
      <w:b/>
      <w:bCs w:val="0"/>
      <w:color w:val="008000"/>
    </w:rPr>
  </w:style>
  <w:style w:type="paragraph" w:customStyle="1" w:styleId="11">
    <w:name w:val="Абзац списка1"/>
    <w:basedOn w:val="a"/>
    <w:rsid w:val="008B4B74"/>
    <w:pPr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8B4B74"/>
    <w:pPr>
      <w:spacing w:before="100" w:beforeAutospacing="1" w:after="115" w:line="240" w:lineRule="auto"/>
      <w:ind w:firstLine="706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4">
    <w:name w:val="Стиль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5">
    <w:name w:val="No Spacing"/>
    <w:uiPriority w:val="1"/>
    <w:qFormat/>
    <w:rsid w:val="008B4B7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12">
    <w:name w:val="Основной шрифт абзаца1"/>
    <w:rsid w:val="008B4B74"/>
  </w:style>
  <w:style w:type="paragraph" w:customStyle="1" w:styleId="a6">
    <w:name w:val="Заголовок"/>
    <w:basedOn w:val="a"/>
    <w:next w:val="a7"/>
    <w:rsid w:val="008B4B7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7">
    <w:name w:val="Body Text"/>
    <w:basedOn w:val="a"/>
    <w:link w:val="a8"/>
    <w:rsid w:val="008B4B7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"/>
    <w:basedOn w:val="a7"/>
    <w:rsid w:val="008B4B74"/>
    <w:rPr>
      <w:rFonts w:ascii="Arial" w:hAnsi="Arial" w:cs="Tahoma"/>
    </w:rPr>
  </w:style>
  <w:style w:type="paragraph" w:customStyle="1" w:styleId="13">
    <w:name w:val="Название1"/>
    <w:basedOn w:val="a"/>
    <w:rsid w:val="008B4B74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"/>
    <w:rsid w:val="008B4B74"/>
    <w:pPr>
      <w:suppressLineNumbers/>
      <w:suppressAutoHyphens/>
      <w:spacing w:after="0" w:line="240" w:lineRule="auto"/>
    </w:pPr>
    <w:rPr>
      <w:rFonts w:ascii="Arial" w:eastAsia="Times New Roman" w:hAnsi="Arial" w:cs="Tahoma"/>
      <w:sz w:val="24"/>
      <w:szCs w:val="24"/>
      <w:lang w:eastAsia="ar-SA"/>
    </w:rPr>
  </w:style>
  <w:style w:type="paragraph" w:customStyle="1" w:styleId="aa">
    <w:name w:val="Содержимое врезки"/>
    <w:basedOn w:val="a7"/>
    <w:rsid w:val="008B4B74"/>
  </w:style>
  <w:style w:type="paragraph" w:customStyle="1" w:styleId="ab">
    <w:name w:val="Содержимое таблицы"/>
    <w:basedOn w:val="a"/>
    <w:rsid w:val="008B4B7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c">
    <w:name w:val="Заголовок таблицы"/>
    <w:basedOn w:val="ab"/>
    <w:rsid w:val="008B4B74"/>
    <w:pPr>
      <w:jc w:val="center"/>
    </w:pPr>
    <w:rPr>
      <w:b/>
      <w:bCs/>
    </w:rPr>
  </w:style>
  <w:style w:type="paragraph" w:customStyle="1" w:styleId="Iauiue">
    <w:name w:val="Iau.iue"/>
    <w:basedOn w:val="a"/>
    <w:next w:val="a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8B4B7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-big1">
    <w:name w:val="tx-big1"/>
    <w:rsid w:val="008B4B74"/>
    <w:rPr>
      <w:rFonts w:ascii="Tahoma" w:hAnsi="Tahoma" w:cs="Tahoma" w:hint="default"/>
      <w:sz w:val="18"/>
      <w:szCs w:val="18"/>
    </w:rPr>
  </w:style>
  <w:style w:type="character" w:styleId="ae">
    <w:name w:val="Strong"/>
    <w:uiPriority w:val="22"/>
    <w:qFormat/>
    <w:rsid w:val="008B4B74"/>
    <w:rPr>
      <w:b/>
      <w:bCs/>
    </w:rPr>
  </w:style>
  <w:style w:type="paragraph" w:styleId="af">
    <w:name w:val="Normal (Web)"/>
    <w:basedOn w:val="a"/>
    <w:uiPriority w:val="99"/>
    <w:rsid w:val="008B4B74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</w:rPr>
  </w:style>
  <w:style w:type="paragraph" w:styleId="af0">
    <w:name w:val="Body Text Indent"/>
    <w:basedOn w:val="a"/>
    <w:link w:val="af1"/>
    <w:rsid w:val="008B4B7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lock Text"/>
    <w:basedOn w:val="a"/>
    <w:rsid w:val="008B4B74"/>
    <w:pPr>
      <w:spacing w:after="120" w:line="240" w:lineRule="auto"/>
      <w:ind w:left="-142" w:right="-193" w:firstLine="709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3">
    <w:name w:val="Style3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5">
    <w:name w:val="Style45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0">
    <w:name w:val="Style50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6">
    <w:name w:val="Style66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rsid w:val="008B4B74"/>
    <w:pPr>
      <w:widowControl w:val="0"/>
      <w:autoSpaceDE w:val="0"/>
      <w:autoSpaceDN w:val="0"/>
      <w:adjustRightInd w:val="0"/>
      <w:spacing w:after="0" w:line="274" w:lineRule="exact"/>
      <w:ind w:firstLine="70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8">
    <w:name w:val="Font Style118"/>
    <w:rsid w:val="008B4B7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9">
    <w:name w:val="Font Style119"/>
    <w:rsid w:val="008B4B74"/>
    <w:rPr>
      <w:rFonts w:ascii="Times New Roman" w:hAnsi="Times New Roman" w:cs="Times New Roman"/>
      <w:b/>
      <w:bCs/>
      <w:i/>
      <w:iCs/>
      <w:spacing w:val="-20"/>
      <w:sz w:val="22"/>
      <w:szCs w:val="22"/>
    </w:rPr>
  </w:style>
  <w:style w:type="character" w:customStyle="1" w:styleId="FontStyle122">
    <w:name w:val="Font Style122"/>
    <w:rsid w:val="008B4B74"/>
    <w:rPr>
      <w:rFonts w:ascii="Times New Roman" w:hAnsi="Times New Roman" w:cs="Times New Roman"/>
      <w:sz w:val="22"/>
      <w:szCs w:val="22"/>
    </w:rPr>
  </w:style>
  <w:style w:type="paragraph" w:styleId="af3">
    <w:name w:val="footer"/>
    <w:basedOn w:val="a"/>
    <w:link w:val="af4"/>
    <w:rsid w:val="008B4B7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Нижний колонтитул Знак"/>
    <w:basedOn w:val="a0"/>
    <w:link w:val="af3"/>
    <w:rsid w:val="008B4B7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5">
    <w:name w:val="page number"/>
    <w:basedOn w:val="a0"/>
    <w:rsid w:val="008B4B74"/>
  </w:style>
  <w:style w:type="paragraph" w:customStyle="1" w:styleId="-11">
    <w:name w:val="Цветной список - Акцент 11"/>
    <w:basedOn w:val="a"/>
    <w:qFormat/>
    <w:rsid w:val="008B4B7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f6">
    <w:name w:val="Hyperlink"/>
    <w:uiPriority w:val="99"/>
    <w:unhideWhenUsed/>
    <w:rsid w:val="008B4B74"/>
    <w:rPr>
      <w:color w:val="0000FF"/>
      <w:u w:val="single"/>
    </w:rPr>
  </w:style>
  <w:style w:type="character" w:styleId="af7">
    <w:name w:val="Emphasis"/>
    <w:qFormat/>
    <w:rsid w:val="008B4B74"/>
    <w:rPr>
      <w:i/>
      <w:iCs/>
    </w:rPr>
  </w:style>
  <w:style w:type="paragraph" w:styleId="af8">
    <w:name w:val="Plain Text"/>
    <w:basedOn w:val="a"/>
    <w:link w:val="af9"/>
    <w:unhideWhenUsed/>
    <w:rsid w:val="008B4B74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f9">
    <w:name w:val="Текст Знак"/>
    <w:basedOn w:val="a0"/>
    <w:link w:val="af8"/>
    <w:rsid w:val="008B4B74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140">
    <w:name w:val="Основной текст (14)_"/>
    <w:link w:val="141"/>
    <w:locked/>
    <w:rsid w:val="008B4B74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0"/>
    <w:rsid w:val="008B4B74"/>
    <w:pPr>
      <w:shd w:val="clear" w:color="auto" w:fill="FFFFFF"/>
      <w:spacing w:after="0" w:line="211" w:lineRule="exact"/>
      <w:ind w:firstLine="400"/>
      <w:jc w:val="both"/>
    </w:pPr>
    <w:rPr>
      <w:i/>
      <w:iCs/>
      <w:shd w:val="clear" w:color="auto" w:fill="FFFFFF"/>
    </w:rPr>
  </w:style>
  <w:style w:type="character" w:customStyle="1" w:styleId="1452">
    <w:name w:val="Основной текст (14)52"/>
    <w:rsid w:val="008B4B74"/>
    <w:rPr>
      <w:rFonts w:ascii="Times New Roman" w:hAnsi="Times New Roman" w:cs="Times New Roman" w:hint="default"/>
      <w:i/>
      <w:iCs/>
      <w:noProof/>
      <w:spacing w:val="0"/>
      <w:shd w:val="clear" w:color="auto" w:fill="FFFFFF"/>
      <w:lang w:bidi="ar-SA"/>
    </w:rPr>
  </w:style>
  <w:style w:type="paragraph" w:customStyle="1" w:styleId="msobodytextcxspmiddle">
    <w:name w:val="msobodytext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bodytextcxsplast">
    <w:name w:val="msobodytext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Без интервала1"/>
    <w:rsid w:val="008B4B7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16">
    <w:name w:val="Абзац списка1"/>
    <w:rsid w:val="008B4B74"/>
    <w:pPr>
      <w:widowControl w:val="0"/>
      <w:suppressAutoHyphens/>
      <w:ind w:left="720"/>
    </w:pPr>
    <w:rPr>
      <w:rFonts w:ascii="Calibri" w:eastAsia="Times New Roman" w:hAnsi="Calibri" w:cs="font158"/>
      <w:kern w:val="2"/>
      <w:lang w:val="en-US" w:eastAsia="en-US"/>
    </w:rPr>
  </w:style>
  <w:style w:type="character" w:customStyle="1" w:styleId="apple-converted-space">
    <w:name w:val="apple-converted-space"/>
    <w:rsid w:val="008B4B74"/>
  </w:style>
  <w:style w:type="character" w:styleId="afa">
    <w:name w:val="FollowedHyperlink"/>
    <w:uiPriority w:val="99"/>
    <w:rsid w:val="008B4B74"/>
    <w:rPr>
      <w:color w:val="800080"/>
      <w:u w:val="single"/>
    </w:rPr>
  </w:style>
  <w:style w:type="paragraph" w:styleId="afb">
    <w:name w:val="List Paragraph"/>
    <w:basedOn w:val="a"/>
    <w:qFormat/>
    <w:rsid w:val="008B4B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8B4B74"/>
    <w:rPr>
      <w:rFonts w:ascii="Times New Roman" w:hAnsi="Times New Roman"/>
      <w:sz w:val="24"/>
      <w:u w:val="none"/>
      <w:effect w:val="none"/>
    </w:rPr>
  </w:style>
  <w:style w:type="character" w:customStyle="1" w:styleId="Heading2Char">
    <w:name w:val="Heading 2 Char"/>
    <w:basedOn w:val="a0"/>
    <w:semiHidden/>
    <w:locked/>
    <w:rsid w:val="008B4B74"/>
    <w:rPr>
      <w:rFonts w:eastAsia="@Arial Unicode MS"/>
      <w:b/>
      <w:bCs/>
      <w:sz w:val="28"/>
      <w:szCs w:val="28"/>
      <w:lang w:val="ru-RU" w:eastAsia="ru-RU" w:bidi="ar-SA"/>
    </w:rPr>
  </w:style>
  <w:style w:type="paragraph" w:customStyle="1" w:styleId="msonormalcxspmiddle">
    <w:name w:val="msonormalcxspmiddle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msonormalcxspmiddlecxsplast">
    <w:name w:val="msonormalcxspmiddlecxsplast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8B4B74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2">
    <w:name w:val="Основной текст с отступом 2 Знак"/>
    <w:basedOn w:val="a0"/>
    <w:link w:val="21"/>
    <w:rsid w:val="008B4B74"/>
    <w:rPr>
      <w:rFonts w:ascii="Calibri" w:eastAsia="Calibri" w:hAnsi="Calibri" w:cs="Times New Roman"/>
      <w:lang w:eastAsia="en-US"/>
    </w:rPr>
  </w:style>
  <w:style w:type="paragraph" w:customStyle="1" w:styleId="23">
    <w:name w:val="Основной текст2"/>
    <w:basedOn w:val="a"/>
    <w:rsid w:val="008B4B74"/>
    <w:pPr>
      <w:widowControl w:val="0"/>
      <w:shd w:val="clear" w:color="auto" w:fill="FFFFFF"/>
      <w:spacing w:before="300" w:after="0" w:line="259" w:lineRule="exact"/>
      <w:jc w:val="both"/>
    </w:pPr>
    <w:rPr>
      <w:rFonts w:ascii="Times New Roman" w:eastAsia="Times New Roman" w:hAnsi="Times New Roman" w:cs="Times New Roman"/>
      <w:color w:val="000000"/>
    </w:rPr>
  </w:style>
  <w:style w:type="paragraph" w:styleId="afc">
    <w:name w:val="Balloon Text"/>
    <w:basedOn w:val="a"/>
    <w:link w:val="afd"/>
    <w:uiPriority w:val="99"/>
    <w:rsid w:val="008B4B74"/>
    <w:pPr>
      <w:spacing w:after="0" w:line="240" w:lineRule="auto"/>
    </w:pPr>
    <w:rPr>
      <w:rFonts w:ascii="Tahoma" w:eastAsia="Calibri" w:hAnsi="Tahoma" w:cs="Times New Roman"/>
      <w:sz w:val="16"/>
      <w:szCs w:val="16"/>
      <w:lang w:eastAsia="en-US"/>
    </w:rPr>
  </w:style>
  <w:style w:type="character" w:customStyle="1" w:styleId="afd">
    <w:name w:val="Текст выноски Знак"/>
    <w:basedOn w:val="a0"/>
    <w:link w:val="afc"/>
    <w:uiPriority w:val="99"/>
    <w:rsid w:val="008B4B74"/>
    <w:rPr>
      <w:rFonts w:ascii="Tahoma" w:eastAsia="Calibri" w:hAnsi="Tahoma" w:cs="Times New Roman"/>
      <w:sz w:val="16"/>
      <w:szCs w:val="16"/>
      <w:lang w:eastAsia="en-US"/>
    </w:rPr>
  </w:style>
  <w:style w:type="paragraph" w:customStyle="1" w:styleId="c5">
    <w:name w:val="c5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8B4B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8B4B74"/>
  </w:style>
  <w:style w:type="paragraph" w:styleId="24">
    <w:name w:val="Body Text 2"/>
    <w:basedOn w:val="a"/>
    <w:link w:val="25"/>
    <w:rsid w:val="008B4B74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2 Знак"/>
    <w:basedOn w:val="a0"/>
    <w:link w:val="24"/>
    <w:rsid w:val="008B4B74"/>
    <w:rPr>
      <w:rFonts w:ascii="Calibri" w:eastAsia="Calibri" w:hAnsi="Calibri" w:cs="Times New Roman"/>
      <w:lang w:eastAsia="en-US"/>
    </w:rPr>
  </w:style>
  <w:style w:type="paragraph" w:styleId="afe">
    <w:name w:val="header"/>
    <w:basedOn w:val="a"/>
    <w:link w:val="aff"/>
    <w:unhideWhenUsed/>
    <w:rsid w:val="008B4B7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f">
    <w:name w:val="Верхний колонтитул Знак"/>
    <w:basedOn w:val="a0"/>
    <w:link w:val="afe"/>
    <w:rsid w:val="008B4B74"/>
    <w:rPr>
      <w:rFonts w:ascii="Calibri" w:eastAsia="Calibri" w:hAnsi="Calibri" w:cs="Times New Roman"/>
      <w:lang w:eastAsia="en-US"/>
    </w:rPr>
  </w:style>
  <w:style w:type="paragraph" w:customStyle="1" w:styleId="Style2">
    <w:name w:val="Style2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590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  <w:ind w:firstLine="586"/>
      <w:jc w:val="both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6" w:lineRule="exact"/>
      <w:ind w:firstLine="1954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8B4B74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8B4B74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14">
    <w:name w:val="Font Style14"/>
    <w:uiPriority w:val="99"/>
    <w:rsid w:val="008B4B74"/>
    <w:rPr>
      <w:rFonts w:ascii="Arial Unicode MS" w:eastAsia="Arial Unicode MS" w:cs="Arial Unicode MS"/>
      <w:b/>
      <w:bCs/>
      <w:sz w:val="22"/>
      <w:szCs w:val="22"/>
    </w:rPr>
  </w:style>
  <w:style w:type="character" w:customStyle="1" w:styleId="FontStyle15">
    <w:name w:val="Font Style15"/>
    <w:uiPriority w:val="99"/>
    <w:rsid w:val="008B4B74"/>
    <w:rPr>
      <w:rFonts w:ascii="Arial Unicode MS" w:eastAsia="Arial Unicode MS" w:cs="Arial Unicode MS"/>
      <w:sz w:val="18"/>
      <w:szCs w:val="18"/>
    </w:rPr>
  </w:style>
  <w:style w:type="character" w:customStyle="1" w:styleId="FontStyle16">
    <w:name w:val="Font Style16"/>
    <w:uiPriority w:val="99"/>
    <w:rsid w:val="008B4B74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7">
    <w:name w:val="Font Style17"/>
    <w:uiPriority w:val="99"/>
    <w:rsid w:val="008B4B74"/>
    <w:rPr>
      <w:rFonts w:ascii="Arial Unicode MS" w:eastAsia="Arial Unicode MS" w:cs="Arial Unicode MS"/>
      <w:w w:val="70"/>
      <w:sz w:val="18"/>
      <w:szCs w:val="18"/>
    </w:rPr>
  </w:style>
  <w:style w:type="character" w:customStyle="1" w:styleId="FontStyle18">
    <w:name w:val="Font Style18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4">
    <w:name w:val="Font Style24"/>
    <w:uiPriority w:val="99"/>
    <w:rsid w:val="008B4B74"/>
    <w:rPr>
      <w:rFonts w:ascii="MS Reference Sans Serif" w:hAnsi="MS Reference Sans Serif" w:cs="MS Reference Sans Serif"/>
      <w:sz w:val="16"/>
      <w:szCs w:val="16"/>
    </w:rPr>
  </w:style>
  <w:style w:type="character" w:customStyle="1" w:styleId="FontStyle11">
    <w:name w:val="Font Style11"/>
    <w:uiPriority w:val="99"/>
    <w:rsid w:val="008B4B74"/>
    <w:rPr>
      <w:rFonts w:ascii="Arial" w:hAnsi="Arial" w:cs="Arial"/>
      <w:sz w:val="18"/>
      <w:szCs w:val="18"/>
    </w:rPr>
  </w:style>
  <w:style w:type="character" w:customStyle="1" w:styleId="FontStyle12">
    <w:name w:val="Font Style12"/>
    <w:uiPriority w:val="99"/>
    <w:rsid w:val="008B4B74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3">
    <w:name w:val="Font Style13"/>
    <w:uiPriority w:val="99"/>
    <w:rsid w:val="008B4B74"/>
    <w:rPr>
      <w:rFonts w:ascii="Arial" w:hAnsi="Arial" w:cs="Arial"/>
      <w:b/>
      <w:bCs/>
      <w:sz w:val="20"/>
      <w:szCs w:val="20"/>
    </w:rPr>
  </w:style>
  <w:style w:type="character" w:styleId="HTML">
    <w:name w:val="HTML Cite"/>
    <w:basedOn w:val="a0"/>
    <w:uiPriority w:val="99"/>
    <w:semiHidden/>
    <w:rsid w:val="008B4B74"/>
    <w:rPr>
      <w:rFonts w:cs="Times New Roman"/>
      <w:i/>
      <w:iCs/>
    </w:rPr>
  </w:style>
  <w:style w:type="character" w:customStyle="1" w:styleId="1458">
    <w:name w:val="Основной текст (14)58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6">
    <w:name w:val="Основной текст (14)56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54">
    <w:name w:val="Основной текст (14)5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26">
    <w:name w:val="Заголовок №2"/>
    <w:rsid w:val="008B4B74"/>
    <w:rPr>
      <w:rFonts w:ascii="Times New Roman" w:hAnsi="Times New Roman" w:cs="Times New Roman"/>
      <w:b/>
      <w:bCs/>
      <w:spacing w:val="0"/>
      <w:sz w:val="22"/>
      <w:szCs w:val="22"/>
      <w:lang w:val="ru-RU" w:eastAsia="ar-SA" w:bidi="ar-SA"/>
    </w:rPr>
  </w:style>
  <w:style w:type="character" w:customStyle="1" w:styleId="1450">
    <w:name w:val="Основной текст (14)50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49">
    <w:name w:val="Основной текст (14)49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1447">
    <w:name w:val="Основной текст (14)47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val="ru-RU" w:eastAsia="ar-SA" w:bidi="ar-SA"/>
    </w:rPr>
  </w:style>
  <w:style w:type="character" w:customStyle="1" w:styleId="1424">
    <w:name w:val="Основной текст (14)24"/>
    <w:rsid w:val="008B4B74"/>
    <w:rPr>
      <w:rFonts w:ascii="Times New Roman" w:hAnsi="Times New Roman" w:cs="Times New Roman"/>
      <w:i w:val="0"/>
      <w:iCs w:val="0"/>
      <w:spacing w:val="0"/>
      <w:sz w:val="22"/>
      <w:szCs w:val="22"/>
      <w:lang w:eastAsia="ar-SA" w:bidi="ar-SA"/>
    </w:rPr>
  </w:style>
  <w:style w:type="character" w:customStyle="1" w:styleId="34">
    <w:name w:val="Заголовок №34"/>
    <w:basedOn w:val="a0"/>
    <w:rsid w:val="008B4B74"/>
    <w:rPr>
      <w:b/>
      <w:bCs/>
      <w:sz w:val="22"/>
      <w:szCs w:val="22"/>
      <w:lang w:eastAsia="ar-SA" w:bidi="ar-SA"/>
    </w:rPr>
  </w:style>
  <w:style w:type="character" w:customStyle="1" w:styleId="326">
    <w:name w:val="Заголовок №3 (2)6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5">
    <w:name w:val="Заголовок №3 (2)5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4">
    <w:name w:val="Заголовок №3 (2)4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3">
    <w:name w:val="Заголовок №3 (2)3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character" w:customStyle="1" w:styleId="322">
    <w:name w:val="Заголовок №3 (2)2"/>
    <w:rsid w:val="008B4B74"/>
    <w:rPr>
      <w:rFonts w:ascii="Times New Roman" w:hAnsi="Times New Roman" w:cs="Times New Roman"/>
      <w:b w:val="0"/>
      <w:bCs w:val="0"/>
      <w:i w:val="0"/>
      <w:iCs w:val="0"/>
      <w:spacing w:val="0"/>
      <w:sz w:val="22"/>
      <w:szCs w:val="22"/>
      <w:lang w:eastAsia="ar-SA" w:bidi="ar-SA"/>
    </w:rPr>
  </w:style>
  <w:style w:type="paragraph" w:customStyle="1" w:styleId="31">
    <w:name w:val="Заголовок №31"/>
    <w:basedOn w:val="a"/>
    <w:rsid w:val="008B4B74"/>
    <w:pPr>
      <w:shd w:val="clear" w:color="auto" w:fill="FFFFFF"/>
      <w:suppressAutoHyphens/>
      <w:spacing w:after="0" w:line="211" w:lineRule="exact"/>
      <w:jc w:val="both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321">
    <w:name w:val="Заголовок №3 (2)1"/>
    <w:basedOn w:val="a"/>
    <w:rsid w:val="008B4B74"/>
    <w:pPr>
      <w:shd w:val="clear" w:color="auto" w:fill="FFFFFF"/>
      <w:suppressAutoHyphens/>
      <w:spacing w:after="0" w:line="211" w:lineRule="exact"/>
      <w:ind w:firstLine="400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table" w:customStyle="1" w:styleId="17">
    <w:name w:val="Сетка таблицы1"/>
    <w:basedOn w:val="a1"/>
    <w:next w:val="ad"/>
    <w:uiPriority w:val="59"/>
    <w:rsid w:val="008B4B74"/>
    <w:pPr>
      <w:spacing w:after="0" w:line="240" w:lineRule="auto"/>
    </w:pPr>
    <w:rPr>
      <w:rFonts w:eastAsia="MS Mincho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B4B7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ff0">
    <w:name w:val="footnote text"/>
    <w:basedOn w:val="a"/>
    <w:link w:val="aff1"/>
    <w:semiHidden/>
    <w:rsid w:val="008B4B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сноски Знак"/>
    <w:basedOn w:val="a0"/>
    <w:link w:val="aff0"/>
    <w:semiHidden/>
    <w:rsid w:val="008B4B74"/>
    <w:rPr>
      <w:rFonts w:ascii="Times New Roman" w:eastAsia="Times New Roman" w:hAnsi="Times New Roman" w:cs="Times New Roman"/>
      <w:sz w:val="20"/>
      <w:szCs w:val="20"/>
    </w:rPr>
  </w:style>
  <w:style w:type="character" w:customStyle="1" w:styleId="Absatz-Standardschriftart">
    <w:name w:val="Absatz-Standardschriftart"/>
    <w:rsid w:val="001F3507"/>
  </w:style>
  <w:style w:type="character" w:customStyle="1" w:styleId="WW-Absatz-Standardschriftart">
    <w:name w:val="WW-Absatz-Standardschriftart"/>
    <w:rsid w:val="001F3507"/>
  </w:style>
  <w:style w:type="character" w:customStyle="1" w:styleId="WW-Absatz-Standardschriftart1">
    <w:name w:val="WW-Absatz-Standardschriftart1"/>
    <w:rsid w:val="001F3507"/>
  </w:style>
  <w:style w:type="character" w:customStyle="1" w:styleId="WW-Absatz-Standardschriftart11">
    <w:name w:val="WW-Absatz-Standardschriftart11"/>
    <w:rsid w:val="001F3507"/>
  </w:style>
  <w:style w:type="character" w:customStyle="1" w:styleId="WW-Absatz-Standardschriftart111">
    <w:name w:val="WW-Absatz-Standardschriftart111"/>
    <w:rsid w:val="001F3507"/>
  </w:style>
  <w:style w:type="character" w:customStyle="1" w:styleId="WW-Absatz-Standardschriftart1111">
    <w:name w:val="WW-Absatz-Standardschriftart1111"/>
    <w:rsid w:val="001F3507"/>
  </w:style>
  <w:style w:type="character" w:customStyle="1" w:styleId="WW-Absatz-Standardschriftart11111">
    <w:name w:val="WW-Absatz-Standardschriftart11111"/>
    <w:rsid w:val="001F3507"/>
  </w:style>
  <w:style w:type="character" w:customStyle="1" w:styleId="WW-Absatz-Standardschriftart111111">
    <w:name w:val="WW-Absatz-Standardschriftart111111"/>
    <w:rsid w:val="001F3507"/>
  </w:style>
  <w:style w:type="character" w:customStyle="1" w:styleId="WW-Absatz-Standardschriftart1111111">
    <w:name w:val="WW-Absatz-Standardschriftart1111111"/>
    <w:rsid w:val="001F3507"/>
  </w:style>
  <w:style w:type="character" w:customStyle="1" w:styleId="WW-Absatz-Standardschriftart11111111">
    <w:name w:val="WW-Absatz-Standardschriftart11111111"/>
    <w:rsid w:val="001F3507"/>
  </w:style>
  <w:style w:type="character" w:customStyle="1" w:styleId="WW8Num1z0">
    <w:name w:val="WW8Num1z0"/>
    <w:rsid w:val="001F3507"/>
    <w:rPr>
      <w:rFonts w:ascii="Symbol" w:hAnsi="Symbol"/>
    </w:rPr>
  </w:style>
  <w:style w:type="character" w:customStyle="1" w:styleId="WW-Absatz-Standardschriftart111111111">
    <w:name w:val="WW-Absatz-Standardschriftart111111111"/>
    <w:rsid w:val="001F3507"/>
  </w:style>
  <w:style w:type="character" w:customStyle="1" w:styleId="WW8Num3z0">
    <w:name w:val="WW8Num3z0"/>
    <w:rsid w:val="001F3507"/>
    <w:rPr>
      <w:rFonts w:ascii="Symbol" w:hAnsi="Symbol"/>
    </w:rPr>
  </w:style>
  <w:style w:type="character" w:customStyle="1" w:styleId="WW8Num4z0">
    <w:name w:val="WW8Num4z0"/>
    <w:rsid w:val="001F3507"/>
    <w:rPr>
      <w:rFonts w:ascii="Symbol" w:hAnsi="Symbol"/>
    </w:rPr>
  </w:style>
  <w:style w:type="character" w:customStyle="1" w:styleId="WW8Num5z0">
    <w:name w:val="WW8Num5z0"/>
    <w:rsid w:val="001F3507"/>
    <w:rPr>
      <w:rFonts w:ascii="Symbol" w:hAnsi="Symbol"/>
    </w:rPr>
  </w:style>
  <w:style w:type="character" w:customStyle="1" w:styleId="WW8Num6z0">
    <w:name w:val="WW8Num6z0"/>
    <w:rsid w:val="001F3507"/>
    <w:rPr>
      <w:rFonts w:ascii="Symbol" w:hAnsi="Symbol"/>
    </w:rPr>
  </w:style>
  <w:style w:type="character" w:customStyle="1" w:styleId="WW8Num7z0">
    <w:name w:val="WW8Num7z0"/>
    <w:rsid w:val="001F3507"/>
    <w:rPr>
      <w:rFonts w:ascii="Symbol" w:hAnsi="Symbol"/>
    </w:rPr>
  </w:style>
  <w:style w:type="character" w:customStyle="1" w:styleId="WW8Num8z0">
    <w:name w:val="WW8Num8z0"/>
    <w:rsid w:val="001F3507"/>
    <w:rPr>
      <w:rFonts w:ascii="Symbol" w:hAnsi="Symbol"/>
    </w:rPr>
  </w:style>
  <w:style w:type="character" w:customStyle="1" w:styleId="WW8Num9z0">
    <w:name w:val="WW8Num9z0"/>
    <w:rsid w:val="001F3507"/>
    <w:rPr>
      <w:rFonts w:ascii="Symbol" w:hAnsi="Symbol"/>
    </w:rPr>
  </w:style>
  <w:style w:type="character" w:customStyle="1" w:styleId="WW8Num10z0">
    <w:name w:val="WW8Num10z0"/>
    <w:rsid w:val="001F3507"/>
    <w:rPr>
      <w:rFonts w:ascii="Symbol" w:hAnsi="Symbol"/>
    </w:rPr>
  </w:style>
  <w:style w:type="character" w:customStyle="1" w:styleId="WW-Absatz-Standardschriftart1111111111">
    <w:name w:val="WW-Absatz-Standardschriftart1111111111"/>
    <w:rsid w:val="001F3507"/>
  </w:style>
  <w:style w:type="character" w:customStyle="1" w:styleId="WW8Num2z0">
    <w:name w:val="WW8Num2z0"/>
    <w:rsid w:val="001F3507"/>
    <w:rPr>
      <w:rFonts w:ascii="Times New Roman" w:hAnsi="Times New Roman" w:cs="Times New Roman"/>
    </w:rPr>
  </w:style>
  <w:style w:type="character" w:customStyle="1" w:styleId="aff2">
    <w:name w:val="Символ нумерации"/>
    <w:rsid w:val="001F3507"/>
  </w:style>
  <w:style w:type="paragraph" w:customStyle="1" w:styleId="aff3">
    <w:name w:val="Знак"/>
    <w:basedOn w:val="a"/>
    <w:rsid w:val="001F3507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styleId="HTML0">
    <w:name w:val="HTML Preformatted"/>
    <w:basedOn w:val="a"/>
    <w:link w:val="HTML1"/>
    <w:rsid w:val="001F35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"/>
    <w:basedOn w:val="a0"/>
    <w:link w:val="HTML0"/>
    <w:rsid w:val="001F3507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font5">
    <w:name w:val="font5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6">
    <w:name w:val="font6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font7">
    <w:name w:val="font7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font8">
    <w:name w:val="font8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51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customStyle="1" w:styleId="xl65">
    <w:name w:val="xl6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6">
    <w:name w:val="xl66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7">
    <w:name w:val="xl67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8">
    <w:name w:val="xl6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40"/>
      <w:szCs w:val="40"/>
    </w:rPr>
  </w:style>
  <w:style w:type="paragraph" w:customStyle="1" w:styleId="xl69">
    <w:name w:val="xl6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0">
    <w:name w:val="xl7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1">
    <w:name w:val="xl7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3">
    <w:name w:val="xl7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4">
    <w:name w:val="xl7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5">
    <w:name w:val="xl75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7">
    <w:name w:val="xl77"/>
    <w:basedOn w:val="a"/>
    <w:rsid w:val="003E518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1">
    <w:name w:val="xl81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3E5186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84">
    <w:name w:val="xl84"/>
    <w:basedOn w:val="a"/>
    <w:rsid w:val="003E51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5">
    <w:name w:val="xl85"/>
    <w:basedOn w:val="a"/>
    <w:rsid w:val="003E518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6">
    <w:name w:val="xl86"/>
    <w:basedOn w:val="a"/>
    <w:rsid w:val="003E51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14632</Words>
  <Characters>83408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Кабинет№9</dc:creator>
  <cp:keywords/>
  <dc:description/>
  <cp:lastModifiedBy>Казаков</cp:lastModifiedBy>
  <cp:revision>16</cp:revision>
  <dcterms:created xsi:type="dcterms:W3CDTF">2018-01-23T06:04:00Z</dcterms:created>
  <dcterms:modified xsi:type="dcterms:W3CDTF">2020-09-08T13:32:00Z</dcterms:modified>
</cp:coreProperties>
</file>